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E7FB4" w14:textId="77777777" w:rsidR="00B86138" w:rsidRPr="00D4366F" w:rsidRDefault="00B86138" w:rsidP="00B86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5DA60B5C" w14:textId="77777777" w:rsidR="00B86138" w:rsidRPr="00D4366F" w:rsidRDefault="00B86138" w:rsidP="00B86138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</w:t>
      </w:r>
      <w:bookmarkStart w:id="0" w:name="_GoBack"/>
      <w:bookmarkEnd w:id="0"/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оприятия</w:t>
      </w:r>
    </w:p>
    <w:p w14:paraId="07ED8A26" w14:textId="5642D5A0" w:rsidR="00501D1F" w:rsidRDefault="00B86138" w:rsidP="00B8613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 w:rsidR="004D7113">
        <w:rPr>
          <w:rFonts w:ascii="Times New Roman" w:hAnsi="Times New Roman" w:cs="Times New Roman"/>
          <w:b/>
          <w:sz w:val="28"/>
          <w:szCs w:val="28"/>
        </w:rPr>
        <w:t>Нововладимировского</w:t>
      </w:r>
      <w:r w:rsidR="00A94CF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C31439">
        <w:rPr>
          <w:rFonts w:ascii="Times New Roman" w:hAnsi="Times New Roman" w:cs="Times New Roman"/>
          <w:b/>
          <w:sz w:val="28"/>
          <w:szCs w:val="28"/>
        </w:rPr>
        <w:t xml:space="preserve"> Тбилисского района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20</w:t>
      </w:r>
      <w:r w:rsidR="00357A9F">
        <w:rPr>
          <w:rFonts w:ascii="Times New Roman" w:hAnsi="Times New Roman" w:cs="Times New Roman"/>
          <w:b/>
          <w:sz w:val="28"/>
          <w:szCs w:val="28"/>
        </w:rPr>
        <w:t>2</w:t>
      </w:r>
      <w:r w:rsidR="00C31439">
        <w:rPr>
          <w:rFonts w:ascii="Times New Roman" w:hAnsi="Times New Roman" w:cs="Times New Roman"/>
          <w:b/>
          <w:sz w:val="28"/>
          <w:szCs w:val="28"/>
        </w:rPr>
        <w:t>2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5076BEEC" w14:textId="4E793BE7" w:rsidR="00BC04B5" w:rsidRDefault="001E690C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477249" w:rsidRPr="00087F17">
        <w:rPr>
          <w:rFonts w:ascii="Times New Roman" w:hAnsi="Times New Roman" w:cs="Times New Roman"/>
          <w:sz w:val="28"/>
          <w:szCs w:val="28"/>
        </w:rPr>
        <w:t>ст</w:t>
      </w:r>
      <w:r w:rsidR="00477249">
        <w:rPr>
          <w:rFonts w:ascii="Times New Roman" w:hAnsi="Times New Roman" w:cs="Times New Roman"/>
          <w:sz w:val="28"/>
          <w:szCs w:val="28"/>
        </w:rPr>
        <w:t>ать</w:t>
      </w:r>
      <w:r w:rsidR="00BC04B5">
        <w:rPr>
          <w:rFonts w:ascii="Times New Roman" w:hAnsi="Times New Roman" w:cs="Times New Roman"/>
          <w:sz w:val="28"/>
          <w:szCs w:val="28"/>
        </w:rPr>
        <w:t>я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 w:rsidR="00477249">
        <w:rPr>
          <w:rFonts w:ascii="Times New Roman" w:hAnsi="Times New Roman" w:cs="Times New Roman"/>
          <w:sz w:val="28"/>
          <w:szCs w:val="28"/>
        </w:rPr>
        <w:t>Ф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477249">
        <w:rPr>
          <w:rFonts w:ascii="Times New Roman" w:hAnsi="Times New Roman" w:cs="Times New Roman"/>
          <w:sz w:val="28"/>
          <w:szCs w:val="28"/>
        </w:rPr>
        <w:t>0</w:t>
      </w:r>
      <w:r w:rsidR="00477249" w:rsidRPr="00087F17">
        <w:rPr>
          <w:rFonts w:ascii="Times New Roman" w:hAnsi="Times New Roman" w:cs="Times New Roman"/>
          <w:sz w:val="28"/>
          <w:szCs w:val="28"/>
        </w:rPr>
        <w:t>7</w:t>
      </w:r>
      <w:r w:rsidR="00477249">
        <w:rPr>
          <w:rFonts w:ascii="Times New Roman" w:hAnsi="Times New Roman" w:cs="Times New Roman"/>
          <w:sz w:val="28"/>
          <w:szCs w:val="28"/>
        </w:rPr>
        <w:t>.02.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 w:rsidR="00477249">
        <w:rPr>
          <w:rFonts w:ascii="Times New Roman" w:hAnsi="Times New Roman" w:cs="Times New Roman"/>
          <w:sz w:val="28"/>
          <w:szCs w:val="28"/>
        </w:rPr>
        <w:t>г</w:t>
      </w:r>
      <w:r w:rsidR="00C31439">
        <w:rPr>
          <w:rFonts w:ascii="Times New Roman" w:hAnsi="Times New Roman" w:cs="Times New Roman"/>
          <w:sz w:val="28"/>
          <w:szCs w:val="28"/>
        </w:rPr>
        <w:t>.</w:t>
      </w:r>
      <w:r w:rsidR="00477249">
        <w:rPr>
          <w:rFonts w:ascii="Times New Roman" w:hAnsi="Times New Roman" w:cs="Times New Roman"/>
          <w:sz w:val="28"/>
          <w:szCs w:val="28"/>
        </w:rPr>
        <w:t xml:space="preserve"> </w:t>
      </w:r>
      <w:r w:rsidR="008930C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1" w:name="_Hlk99358063"/>
      <w:r w:rsidR="00477249">
        <w:rPr>
          <w:rFonts w:ascii="Times New Roman" w:hAnsi="Times New Roman" w:cs="Times New Roman"/>
          <w:sz w:val="28"/>
          <w:szCs w:val="28"/>
        </w:rPr>
        <w:t>«</w:t>
      </w:r>
      <w:r w:rsidR="00477249"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77249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2" w:name="_Hlk99358034"/>
      <w:bookmarkEnd w:id="1"/>
      <w:r w:rsidR="00475FD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FDF">
        <w:rPr>
          <w:rFonts w:ascii="Times New Roman" w:hAnsi="Times New Roman" w:cs="Times New Roman"/>
          <w:sz w:val="28"/>
          <w:szCs w:val="28"/>
        </w:rPr>
        <w:t xml:space="preserve"> 8 Положения о </w:t>
      </w:r>
      <w:bookmarkStart w:id="3" w:name="_Hlk98856820"/>
      <w:r w:rsidR="00141320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CB5CF3">
        <w:rPr>
          <w:rFonts w:ascii="Times New Roman" w:hAnsi="Times New Roman" w:cs="Times New Roman"/>
          <w:sz w:val="28"/>
          <w:szCs w:val="28"/>
        </w:rPr>
        <w:t>,</w:t>
      </w:r>
      <w:r w:rsidR="00CB5CF3" w:rsidRPr="00CB5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5CF3" w:rsidRPr="006A6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от 31.03.2022 г.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</w:t>
      </w:r>
      <w:r w:rsidR="004F701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от 29.03.2012 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</w:t>
      </w:r>
      <w:bookmarkEnd w:id="2"/>
      <w:bookmarkEnd w:id="3"/>
      <w:r w:rsidR="00B735C9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B735C9" w:rsidRPr="00F47660">
        <w:rPr>
          <w:rFonts w:ascii="Times New Roman" w:hAnsi="Times New Roman" w:cs="Times New Roman"/>
          <w:sz w:val="28"/>
          <w:szCs w:val="28"/>
        </w:rPr>
        <w:t>контрольно-счетн</w:t>
      </w:r>
      <w:r w:rsidR="00B735C9">
        <w:rPr>
          <w:rFonts w:ascii="Times New Roman" w:hAnsi="Times New Roman" w:cs="Times New Roman"/>
          <w:sz w:val="28"/>
          <w:szCs w:val="28"/>
        </w:rPr>
        <w:t xml:space="preserve">ая </w:t>
      </w:r>
      <w:r w:rsidR="00B735C9" w:rsidRPr="00F47660">
        <w:rPr>
          <w:rFonts w:ascii="Times New Roman" w:hAnsi="Times New Roman" w:cs="Times New Roman"/>
          <w:sz w:val="28"/>
          <w:szCs w:val="28"/>
        </w:rPr>
        <w:t>палат</w:t>
      </w:r>
      <w:r w:rsidR="00B735C9">
        <w:rPr>
          <w:rFonts w:ascii="Times New Roman" w:hAnsi="Times New Roman" w:cs="Times New Roman"/>
          <w:sz w:val="28"/>
          <w:szCs w:val="28"/>
        </w:rPr>
        <w:t>а)</w:t>
      </w:r>
      <w:r w:rsidR="00F13D0E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3D0E">
        <w:rPr>
          <w:rFonts w:ascii="Times New Roman" w:hAnsi="Times New Roman" w:cs="Times New Roman"/>
          <w:sz w:val="28"/>
          <w:szCs w:val="28"/>
        </w:rPr>
        <w:t xml:space="preserve"> 1.2.</w:t>
      </w:r>
      <w:r w:rsidR="00420934">
        <w:rPr>
          <w:rFonts w:ascii="Times New Roman" w:hAnsi="Times New Roman" w:cs="Times New Roman"/>
          <w:sz w:val="28"/>
          <w:szCs w:val="28"/>
        </w:rPr>
        <w:t>1</w:t>
      </w:r>
      <w:r w:rsidR="00F13D0E">
        <w:rPr>
          <w:rFonts w:ascii="Times New Roman" w:hAnsi="Times New Roman" w:cs="Times New Roman"/>
          <w:sz w:val="28"/>
          <w:szCs w:val="28"/>
        </w:rPr>
        <w:t xml:space="preserve"> соглашения «О передаче </w:t>
      </w:r>
      <w:r w:rsidR="00F13D0E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 полномочий контрольно-счетного органа </w:t>
      </w:r>
      <w:r w:rsidR="004D7113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121B47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35C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141320" w:rsidRPr="00793CCE">
        <w:rPr>
          <w:rFonts w:ascii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41320"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="00141320" w:rsidRPr="003F1542">
        <w:rPr>
          <w:rFonts w:ascii="Times New Roman" w:hAnsi="Times New Roman" w:cs="Times New Roman"/>
          <w:sz w:val="28"/>
          <w:szCs w:val="28"/>
        </w:rPr>
        <w:t xml:space="preserve">и </w:t>
      </w:r>
      <w:r w:rsidR="00475FD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2044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FD7EB1">
        <w:rPr>
          <w:rFonts w:ascii="Times New Roman" w:hAnsi="Times New Roman" w:cs="Times New Roman"/>
          <w:sz w:val="28"/>
          <w:szCs w:val="28"/>
        </w:rPr>
        <w:t>1</w:t>
      </w:r>
      <w:r w:rsidR="005212E5" w:rsidRPr="00FD7EB1">
        <w:rPr>
          <w:rFonts w:ascii="Times New Roman" w:hAnsi="Times New Roman" w:cs="Times New Roman"/>
          <w:sz w:val="28"/>
          <w:szCs w:val="28"/>
        </w:rPr>
        <w:t>.1</w:t>
      </w:r>
      <w:r w:rsidR="00FD7EB1" w:rsidRPr="00FD7EB1">
        <w:rPr>
          <w:rFonts w:ascii="Times New Roman" w:hAnsi="Times New Roman" w:cs="Times New Roman"/>
          <w:sz w:val="28"/>
          <w:szCs w:val="28"/>
        </w:rPr>
        <w:t>.1</w:t>
      </w:r>
      <w:r w:rsidR="004D7113">
        <w:rPr>
          <w:rFonts w:ascii="Times New Roman" w:hAnsi="Times New Roman" w:cs="Times New Roman"/>
          <w:sz w:val="28"/>
          <w:szCs w:val="28"/>
        </w:rPr>
        <w:t>3</w:t>
      </w:r>
      <w:r w:rsidR="00EF58C6" w:rsidRPr="00FD7EB1">
        <w:rPr>
          <w:rFonts w:ascii="Times New Roman" w:hAnsi="Times New Roman" w:cs="Times New Roman"/>
          <w:sz w:val="28"/>
          <w:szCs w:val="28"/>
        </w:rPr>
        <w:t xml:space="preserve"> </w:t>
      </w:r>
      <w:r w:rsidR="00475FDF" w:rsidRPr="00FD7EB1">
        <w:rPr>
          <w:rFonts w:ascii="Times New Roman" w:hAnsi="Times New Roman" w:cs="Times New Roman"/>
          <w:sz w:val="28"/>
          <w:szCs w:val="28"/>
        </w:rPr>
        <w:t>п</w:t>
      </w:r>
      <w:r w:rsidR="00475FDF">
        <w:rPr>
          <w:rFonts w:ascii="Times New Roman" w:hAnsi="Times New Roman" w:cs="Times New Roman"/>
          <w:sz w:val="28"/>
          <w:szCs w:val="28"/>
        </w:rPr>
        <w:t>ункта</w:t>
      </w:r>
      <w:r w:rsidR="00545A17">
        <w:rPr>
          <w:rFonts w:ascii="Times New Roman" w:hAnsi="Times New Roman" w:cs="Times New Roman"/>
          <w:sz w:val="28"/>
          <w:szCs w:val="28"/>
        </w:rPr>
        <w:t xml:space="preserve"> </w:t>
      </w:r>
      <w:r w:rsidR="00475FDF">
        <w:rPr>
          <w:rFonts w:ascii="Times New Roman" w:hAnsi="Times New Roman" w:cs="Times New Roman"/>
          <w:sz w:val="28"/>
          <w:szCs w:val="28"/>
        </w:rPr>
        <w:t>1.1</w:t>
      </w:r>
      <w:r w:rsidR="003C7536" w:rsidRPr="00FD7EB1">
        <w:rPr>
          <w:rFonts w:ascii="Times New Roman" w:hAnsi="Times New Roman" w:cs="Times New Roman"/>
          <w:sz w:val="28"/>
          <w:szCs w:val="28"/>
        </w:rPr>
        <w:t xml:space="preserve"> плана работы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 20</w:t>
      </w:r>
      <w:r w:rsidR="002442B9">
        <w:rPr>
          <w:rFonts w:ascii="Times New Roman" w:hAnsi="Times New Roman" w:cs="Times New Roman"/>
          <w:sz w:val="28"/>
          <w:szCs w:val="28"/>
        </w:rPr>
        <w:t>2</w:t>
      </w:r>
      <w:r w:rsidR="00420934">
        <w:rPr>
          <w:rFonts w:ascii="Times New Roman" w:hAnsi="Times New Roman" w:cs="Times New Roman"/>
          <w:sz w:val="28"/>
          <w:szCs w:val="28"/>
        </w:rPr>
        <w:t>3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4" w:name="_Hlk98856930"/>
      <w:r w:rsidR="00CF54A9">
        <w:rPr>
          <w:rFonts w:ascii="Times New Roman" w:hAnsi="Times New Roman" w:cs="Times New Roman"/>
          <w:sz w:val="28"/>
          <w:szCs w:val="28"/>
        </w:rPr>
        <w:t>, нами</w:t>
      </w:r>
      <w:r w:rsidR="00D01248">
        <w:rPr>
          <w:rFonts w:ascii="Times New Roman" w:hAnsi="Times New Roman" w:cs="Times New Roman"/>
          <w:sz w:val="28"/>
          <w:szCs w:val="28"/>
        </w:rPr>
        <w:t>,</w:t>
      </w:r>
      <w:r w:rsidRPr="001E690C">
        <w:rPr>
          <w:rFonts w:ascii="Times New Roman" w:hAnsi="Times New Roman" w:cs="Times New Roman"/>
          <w:sz w:val="28"/>
          <w:szCs w:val="28"/>
        </w:rPr>
        <w:t xml:space="preserve"> </w:t>
      </w:r>
      <w:r w:rsidRPr="00F47660">
        <w:rPr>
          <w:rFonts w:ascii="Times New Roman" w:hAnsi="Times New Roman" w:cs="Times New Roman"/>
          <w:sz w:val="28"/>
          <w:szCs w:val="28"/>
        </w:rPr>
        <w:t>главным инспектором контрольно-счетной палаты Вишняковой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54A9">
        <w:rPr>
          <w:rFonts w:ascii="Times New Roman" w:hAnsi="Times New Roman" w:cs="Times New Roman"/>
          <w:sz w:val="28"/>
          <w:szCs w:val="28"/>
        </w:rPr>
        <w:t xml:space="preserve"> и</w:t>
      </w:r>
      <w:r w:rsidRPr="00F47660">
        <w:rPr>
          <w:rFonts w:ascii="Times New Roman" w:hAnsi="Times New Roman" w:cs="Times New Roman"/>
          <w:sz w:val="28"/>
          <w:szCs w:val="28"/>
        </w:rPr>
        <w:t xml:space="preserve"> ведущим инспектором  контрольно-счетной палаты </w:t>
      </w:r>
      <w:r w:rsidR="005C7A82">
        <w:rPr>
          <w:rFonts w:ascii="Times New Roman" w:hAnsi="Times New Roman" w:cs="Times New Roman"/>
          <w:sz w:val="28"/>
          <w:szCs w:val="28"/>
        </w:rPr>
        <w:t xml:space="preserve">    </w:t>
      </w:r>
      <w:r w:rsidRPr="00F47660">
        <w:rPr>
          <w:rFonts w:ascii="Times New Roman" w:hAnsi="Times New Roman" w:cs="Times New Roman"/>
          <w:sz w:val="28"/>
          <w:szCs w:val="28"/>
        </w:rPr>
        <w:t>Русиной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 xml:space="preserve"> проведена внешняя проверка годовой бюджетной отчетности </w:t>
      </w:r>
      <w:r w:rsidR="004D7113">
        <w:rPr>
          <w:rFonts w:ascii="Times New Roman" w:hAnsi="Times New Roman" w:cs="Times New Roman"/>
          <w:sz w:val="28"/>
          <w:szCs w:val="28"/>
        </w:rPr>
        <w:t>Нововладимировского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Pr="00087F17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5D9D94" w14:textId="2542CB4D" w:rsidR="00BC04B5" w:rsidRDefault="00BC04B5" w:rsidP="00B86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проверки: администрация </w:t>
      </w:r>
      <w:bookmarkStart w:id="5" w:name="_Hlk129682831"/>
      <w:r w:rsidR="004D7113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bookmarkEnd w:id="5"/>
      <w:r w:rsidR="00D85D4F">
        <w:rPr>
          <w:rFonts w:ascii="Times New Roman" w:hAnsi="Times New Roman" w:cs="Times New Roman"/>
          <w:sz w:val="28"/>
          <w:szCs w:val="28"/>
        </w:rPr>
        <w:t xml:space="preserve"> 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</w:t>
      </w:r>
      <w:bookmarkStart w:id="6" w:name="_Hlk98858076"/>
      <w:r w:rsidR="00DA7287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D711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6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bookmarkStart w:id="7" w:name="_Hlk12968315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bookmarkEnd w:id="7"/>
      <w:r w:rsidR="001E69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4"/>
    <w:p w14:paraId="746C5CFD" w14:textId="4093A030" w:rsidR="00F13D0E" w:rsidRPr="00CF54A9" w:rsidRDefault="00F13D0E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проверки: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4D7113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 за 20</w:t>
      </w:r>
      <w:r w:rsidR="00CF54A9">
        <w:rPr>
          <w:rFonts w:ascii="Times New Roman" w:hAnsi="Times New Roman" w:cs="Times New Roman"/>
          <w:sz w:val="28"/>
          <w:szCs w:val="28"/>
        </w:rPr>
        <w:t>22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="00E90956">
        <w:rPr>
          <w:rFonts w:ascii="Times New Roman" w:hAnsi="Times New Roman" w:cs="Times New Roman"/>
          <w:sz w:val="28"/>
          <w:szCs w:val="28"/>
        </w:rPr>
        <w:t>,</w:t>
      </w:r>
      <w:r w:rsidR="00CF54A9">
        <w:rPr>
          <w:rFonts w:ascii="Times New Roman" w:hAnsi="Times New Roman" w:cs="Times New Roman"/>
          <w:sz w:val="28"/>
          <w:szCs w:val="28"/>
        </w:rPr>
        <w:t xml:space="preserve">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сформированная в соответствии с положениями приказа Министерства финансов Российской Федерации от 31.12.2016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отчетности). </w:t>
      </w:r>
    </w:p>
    <w:p w14:paraId="773277C6" w14:textId="387FE032" w:rsidR="00F13D0E" w:rsidRDefault="00F13D0E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</w:t>
      </w:r>
      <w:r w:rsidR="004209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3EE249F2" w14:textId="5CF9DC81" w:rsidR="00F13D0E" w:rsidRDefault="00F13D0E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3F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поверки: сравнительный анализ показателей 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53823BBD" w14:textId="79F5A106" w:rsidR="003F1AF4" w:rsidRDefault="003F1AF4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проведения проверки: выборочная внешняя проверка </w:t>
      </w:r>
      <w:bookmarkStart w:id="8" w:name="_Hlk98857972"/>
      <w:r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bookmarkEnd w:id="8"/>
      <w:r w:rsidR="008D3490">
        <w:rPr>
          <w:rFonts w:ascii="Times New Roman" w:hAnsi="Times New Roman" w:cs="Times New Roman"/>
          <w:sz w:val="28"/>
          <w:szCs w:val="28"/>
        </w:rPr>
        <w:t>.</w:t>
      </w:r>
    </w:p>
    <w:p w14:paraId="42086FF2" w14:textId="7F2F9706" w:rsidR="00795CE9" w:rsidRPr="00FD7EB1" w:rsidRDefault="000F43E9" w:rsidP="00B86138">
      <w:pPr>
        <w:pStyle w:val="aff2"/>
        <w:jc w:val="both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ab/>
      </w:r>
      <w:r w:rsidR="003F1AF4">
        <w:rPr>
          <w:rFonts w:ascii="Times New Roman" w:hAnsi="Times New Roman" w:cs="Times New Roman"/>
          <w:sz w:val="28"/>
          <w:szCs w:val="28"/>
        </w:rPr>
        <w:t>Цель</w:t>
      </w:r>
      <w:r w:rsidR="00795CE9" w:rsidRPr="00FD7EB1">
        <w:rPr>
          <w:rFonts w:ascii="Times New Roman" w:hAnsi="Times New Roman" w:cs="Times New Roman"/>
          <w:sz w:val="28"/>
          <w:szCs w:val="28"/>
        </w:rPr>
        <w:t xml:space="preserve"> проверки:</w:t>
      </w:r>
    </w:p>
    <w:p w14:paraId="58BB680F" w14:textId="1D55DF84" w:rsidR="001902A7" w:rsidRDefault="003F1AF4" w:rsidP="00B86138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1902A7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087F17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D7EB1">
        <w:rPr>
          <w:rFonts w:ascii="Times New Roman" w:hAnsi="Times New Roman" w:cs="Times New Roman"/>
          <w:sz w:val="28"/>
          <w:szCs w:val="28"/>
        </w:rPr>
        <w:t>и достоверност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D7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 w:rsidR="009B572E" w:rsidRPr="00087F17"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902A7">
        <w:rPr>
          <w:rFonts w:ascii="Times New Roman" w:hAnsi="Times New Roman" w:cs="Times New Roman"/>
          <w:sz w:val="28"/>
          <w:szCs w:val="28"/>
        </w:rPr>
        <w:t>;</w:t>
      </w:r>
    </w:p>
    <w:p w14:paraId="3405F71D" w14:textId="4B91B171" w:rsidR="00202317" w:rsidRDefault="003F1AF4" w:rsidP="00B86138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полноты предоставленных</w:t>
      </w:r>
      <w:r w:rsidR="00A542E0">
        <w:rPr>
          <w:rFonts w:ascii="Times New Roman" w:hAnsi="Times New Roman" w:cs="Times New Roman"/>
          <w:sz w:val="28"/>
          <w:szCs w:val="28"/>
        </w:rPr>
        <w:t xml:space="preserve"> </w:t>
      </w:r>
      <w:r w:rsidR="007A50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документов и материалов в составе бюджетной отчетности</w:t>
      </w:r>
      <w:r w:rsidR="00A542E0">
        <w:rPr>
          <w:rFonts w:ascii="Times New Roman" w:hAnsi="Times New Roman" w:cs="Times New Roman"/>
          <w:sz w:val="28"/>
          <w:szCs w:val="28"/>
        </w:rPr>
        <w:t>, их соответствие требованиям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559617" w14:textId="2BF6D16E" w:rsidR="009B572E" w:rsidRPr="00087F17" w:rsidRDefault="00A542E0" w:rsidP="00B86138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bookmarkStart w:id="9" w:name="_Hlk98836603"/>
      <w:r w:rsidR="009B572E" w:rsidRPr="00087F17">
        <w:rPr>
          <w:rFonts w:ascii="Times New Roman" w:hAnsi="Times New Roman" w:cs="Times New Roman"/>
          <w:sz w:val="28"/>
          <w:szCs w:val="28"/>
        </w:rPr>
        <w:t>соблюдени</w:t>
      </w:r>
      <w:r w:rsidR="00202317">
        <w:rPr>
          <w:rFonts w:ascii="Times New Roman" w:hAnsi="Times New Roman" w:cs="Times New Roman"/>
          <w:sz w:val="28"/>
          <w:szCs w:val="28"/>
        </w:rPr>
        <w:t xml:space="preserve">я </w:t>
      </w:r>
      <w:r w:rsidR="009B572E" w:rsidRPr="00087F17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 законодательства при составлении годовой бюджетной</w:t>
      </w:r>
      <w:r w:rsidR="009B572E" w:rsidRPr="00087F17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F76474" w:rsidRPr="00087F17">
        <w:rPr>
          <w:rFonts w:ascii="Times New Roman" w:hAnsi="Times New Roman" w:cs="Times New Roman"/>
          <w:sz w:val="28"/>
          <w:szCs w:val="28"/>
        </w:rPr>
        <w:t>.</w:t>
      </w:r>
      <w:bookmarkEnd w:id="9"/>
    </w:p>
    <w:p w14:paraId="7E6BDFD8" w14:textId="32FA1D47" w:rsidR="00795CE9" w:rsidRPr="00FD7EB1" w:rsidRDefault="00795CE9" w:rsidP="00B86138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EB1">
        <w:rPr>
          <w:rFonts w:ascii="Times New Roman" w:hAnsi="Times New Roman" w:cs="Times New Roman"/>
          <w:bCs/>
          <w:sz w:val="28"/>
          <w:szCs w:val="28"/>
        </w:rPr>
        <w:t>В ходе проверки были использованы</w:t>
      </w:r>
      <w:bookmarkStart w:id="10" w:name="_Hlk98834491"/>
      <w:r w:rsidRPr="00FD7EB1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10"/>
    <w:p w14:paraId="0B776C77" w14:textId="32B71A02" w:rsidR="00DD11CD" w:rsidRDefault="00417805" w:rsidP="00B86138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F17">
        <w:rPr>
          <w:rFonts w:ascii="Times New Roman" w:hAnsi="Times New Roman" w:cs="Times New Roman"/>
          <w:bCs/>
          <w:sz w:val="28"/>
          <w:szCs w:val="28"/>
        </w:rPr>
        <w:t>Бюджетный кодекс Р</w:t>
      </w:r>
      <w:r w:rsidR="00B1204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087F17">
        <w:rPr>
          <w:rFonts w:ascii="Times New Roman" w:hAnsi="Times New Roman" w:cs="Times New Roman"/>
          <w:bCs/>
          <w:sz w:val="28"/>
          <w:szCs w:val="28"/>
        </w:rPr>
        <w:t>Ф</w:t>
      </w:r>
      <w:r w:rsidR="00B1204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202317">
        <w:rPr>
          <w:rFonts w:ascii="Times New Roman" w:hAnsi="Times New Roman" w:cs="Times New Roman"/>
          <w:bCs/>
          <w:sz w:val="28"/>
          <w:szCs w:val="28"/>
        </w:rPr>
        <w:t xml:space="preserve"> (далее – БК РФ)</w:t>
      </w:r>
      <w:r w:rsidR="00DD11CD" w:rsidRPr="00087F1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A977B37" w14:textId="7342E8E1" w:rsidR="00A542E0" w:rsidRPr="00087F17" w:rsidRDefault="00A542E0" w:rsidP="00B86138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Федеральный закон от 06.12.2011 г</w:t>
      </w:r>
      <w:r w:rsidR="0020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402-ФЗ «О бухгалтерском учете»</w:t>
      </w:r>
      <w:r w:rsidR="005915F1">
        <w:rPr>
          <w:rFonts w:ascii="Times New Roman" w:hAnsi="Times New Roman" w:cs="Times New Roman"/>
          <w:bCs/>
          <w:sz w:val="28"/>
          <w:szCs w:val="28"/>
        </w:rPr>
        <w:t xml:space="preserve"> (далее – федеральный закон</w:t>
      </w:r>
      <w:r w:rsidR="005915F1" w:rsidRPr="005915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5F1">
        <w:rPr>
          <w:rFonts w:ascii="Times New Roman" w:hAnsi="Times New Roman" w:cs="Times New Roman"/>
          <w:bCs/>
          <w:sz w:val="28"/>
          <w:szCs w:val="28"/>
        </w:rPr>
        <w:t>от 06.12.2011 г. № 402-ФЗ)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74D63EB" w14:textId="20484953" w:rsidR="00202317" w:rsidRDefault="00A6154E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 w:rsidR="00DD11CD" w:rsidRPr="00087F17">
        <w:rPr>
          <w:rFonts w:ascii="Times New Roman" w:hAnsi="Times New Roman" w:cs="Times New Roman"/>
          <w:sz w:val="28"/>
          <w:szCs w:val="28"/>
        </w:rPr>
        <w:t>;</w:t>
      </w:r>
    </w:p>
    <w:p w14:paraId="483F46DC" w14:textId="01C9870D" w:rsidR="00560C05" w:rsidRDefault="00405257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 г</w:t>
      </w:r>
      <w:r w:rsidR="0020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157н 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1" w:name="_Hlk98834304"/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70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№ 157н)</w:t>
      </w:r>
      <w:bookmarkEnd w:id="11"/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627532" w14:textId="017AC277" w:rsidR="0068109A" w:rsidRDefault="00405257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г</w:t>
      </w:r>
      <w:r w:rsidR="00795CE9" w:rsidRPr="00087F17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CE9" w:rsidRPr="00087F17">
        <w:rPr>
          <w:rFonts w:ascii="Times New Roman" w:hAnsi="Times New Roman" w:cs="Times New Roman"/>
          <w:sz w:val="28"/>
          <w:szCs w:val="28"/>
        </w:rPr>
        <w:t xml:space="preserve"> отче</w:t>
      </w:r>
      <w:r w:rsidR="00226305" w:rsidRPr="00087F17">
        <w:rPr>
          <w:rFonts w:ascii="Times New Roman" w:hAnsi="Times New Roman" w:cs="Times New Roman"/>
          <w:sz w:val="28"/>
          <w:szCs w:val="28"/>
        </w:rPr>
        <w:t>т</w:t>
      </w:r>
      <w:r w:rsidR="00F551E7">
        <w:rPr>
          <w:rFonts w:ascii="Times New Roman" w:hAnsi="Times New Roman" w:cs="Times New Roman"/>
          <w:sz w:val="28"/>
          <w:szCs w:val="28"/>
        </w:rPr>
        <w:t>ность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4D7113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2263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717828" w:rsidRPr="00087F17">
        <w:rPr>
          <w:rFonts w:ascii="Times New Roman" w:hAnsi="Times New Roman" w:cs="Times New Roman"/>
          <w:sz w:val="28"/>
          <w:szCs w:val="28"/>
        </w:rPr>
        <w:t xml:space="preserve">за 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795CE9" w:rsidRPr="00087F17">
        <w:rPr>
          <w:rFonts w:ascii="Times New Roman" w:hAnsi="Times New Roman" w:cs="Times New Roman"/>
          <w:sz w:val="28"/>
          <w:szCs w:val="28"/>
        </w:rPr>
        <w:t>0</w:t>
      </w:r>
      <w:r w:rsidR="00D6785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2C6923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087F17">
        <w:rPr>
          <w:rFonts w:ascii="Times New Roman" w:hAnsi="Times New Roman" w:cs="Times New Roman"/>
          <w:sz w:val="28"/>
          <w:szCs w:val="28"/>
        </w:rPr>
        <w:t>год;</w:t>
      </w:r>
    </w:p>
    <w:p w14:paraId="69EDE1B4" w14:textId="4DD52BA5" w:rsidR="00560C05" w:rsidRPr="006B730C" w:rsidRDefault="00405257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0C">
        <w:rPr>
          <w:rFonts w:ascii="Times New Roman" w:hAnsi="Times New Roman" w:cs="Times New Roman"/>
          <w:sz w:val="28"/>
          <w:szCs w:val="28"/>
        </w:rPr>
        <w:t>г</w:t>
      </w:r>
      <w:r w:rsidR="00560C05" w:rsidRPr="006B730C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4D7113" w:rsidRPr="006B730C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A52102" w:rsidRPr="006B730C">
        <w:rPr>
          <w:rFonts w:ascii="Times New Roman" w:hAnsi="Times New Roman" w:cs="Times New Roman"/>
          <w:sz w:val="28"/>
          <w:szCs w:val="28"/>
        </w:rPr>
        <w:t xml:space="preserve"> </w:t>
      </w:r>
      <w:r w:rsidR="00560C05" w:rsidRPr="006B730C">
        <w:rPr>
          <w:rFonts w:ascii="Times New Roman" w:hAnsi="Times New Roman" w:cs="Times New Roman"/>
          <w:sz w:val="28"/>
          <w:szCs w:val="28"/>
        </w:rPr>
        <w:t>сельского поселения за 202</w:t>
      </w:r>
      <w:r w:rsidR="00202317" w:rsidRPr="006B730C">
        <w:rPr>
          <w:rFonts w:ascii="Times New Roman" w:hAnsi="Times New Roman" w:cs="Times New Roman"/>
          <w:sz w:val="28"/>
          <w:szCs w:val="28"/>
        </w:rPr>
        <w:t>2</w:t>
      </w:r>
      <w:r w:rsidR="00560C05" w:rsidRPr="006B730C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95240EA" w14:textId="7ADE656F" w:rsidR="00560C05" w:rsidRPr="006B730C" w:rsidRDefault="00405257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0C">
        <w:rPr>
          <w:rFonts w:ascii="Times New Roman" w:hAnsi="Times New Roman" w:cs="Times New Roman"/>
          <w:sz w:val="28"/>
          <w:szCs w:val="28"/>
        </w:rPr>
        <w:t>г</w:t>
      </w:r>
      <w:r w:rsidR="000B0193" w:rsidRPr="006B730C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CA4D0F" w:rsidRPr="006B730C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="000B0193" w:rsidRPr="006B730C">
        <w:rPr>
          <w:rFonts w:ascii="Times New Roman" w:hAnsi="Times New Roman" w:cs="Times New Roman"/>
          <w:sz w:val="28"/>
          <w:szCs w:val="28"/>
        </w:rPr>
        <w:t xml:space="preserve"> «</w:t>
      </w:r>
      <w:bookmarkStart w:id="12" w:name="_Hlk130034093"/>
      <w:r w:rsidR="004D7113" w:rsidRPr="006B730C">
        <w:rPr>
          <w:rFonts w:ascii="Times New Roman" w:hAnsi="Times New Roman" w:cs="Times New Roman"/>
          <w:sz w:val="28"/>
          <w:szCs w:val="28"/>
        </w:rPr>
        <w:t>Нововладимиров</w:t>
      </w:r>
      <w:r w:rsidR="00A52102" w:rsidRPr="006B730C">
        <w:rPr>
          <w:rFonts w:ascii="Times New Roman" w:hAnsi="Times New Roman" w:cs="Times New Roman"/>
          <w:sz w:val="28"/>
          <w:szCs w:val="28"/>
        </w:rPr>
        <w:t xml:space="preserve">ский </w:t>
      </w:r>
      <w:bookmarkEnd w:id="12"/>
      <w:r w:rsidR="000B0193" w:rsidRPr="006B730C">
        <w:rPr>
          <w:rFonts w:ascii="Times New Roman" w:hAnsi="Times New Roman" w:cs="Times New Roman"/>
          <w:sz w:val="28"/>
          <w:szCs w:val="28"/>
        </w:rPr>
        <w:t>культурно-досуговый центр»</w:t>
      </w:r>
      <w:r w:rsidR="009A2AFC" w:rsidRPr="006B730C">
        <w:rPr>
          <w:rFonts w:ascii="Times New Roman" w:hAnsi="Times New Roman" w:cs="Times New Roman"/>
          <w:sz w:val="28"/>
          <w:szCs w:val="28"/>
        </w:rPr>
        <w:t xml:space="preserve"> за 202</w:t>
      </w:r>
      <w:r w:rsidR="00202317" w:rsidRPr="006B730C">
        <w:rPr>
          <w:rFonts w:ascii="Times New Roman" w:hAnsi="Times New Roman" w:cs="Times New Roman"/>
          <w:sz w:val="28"/>
          <w:szCs w:val="28"/>
        </w:rPr>
        <w:t>2</w:t>
      </w:r>
      <w:r w:rsidR="009A2AFC" w:rsidRPr="006B730C">
        <w:rPr>
          <w:rFonts w:ascii="Times New Roman" w:hAnsi="Times New Roman" w:cs="Times New Roman"/>
          <w:sz w:val="28"/>
          <w:szCs w:val="28"/>
        </w:rPr>
        <w:t xml:space="preserve"> год</w:t>
      </w:r>
      <w:r w:rsidR="00CA4D0F" w:rsidRPr="006B730C"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13" w:name="_Hlk129784902"/>
      <w:bookmarkStart w:id="14" w:name="_Hlk129269739"/>
      <w:r w:rsidR="00CA4D0F" w:rsidRPr="006B730C">
        <w:rPr>
          <w:rFonts w:ascii="Times New Roman" w:hAnsi="Times New Roman" w:cs="Times New Roman"/>
          <w:sz w:val="28"/>
          <w:szCs w:val="28"/>
        </w:rPr>
        <w:t>МБУК «</w:t>
      </w:r>
      <w:r w:rsidR="004D7113" w:rsidRPr="006B730C">
        <w:rPr>
          <w:rFonts w:ascii="Times New Roman" w:hAnsi="Times New Roman" w:cs="Times New Roman"/>
          <w:sz w:val="28"/>
          <w:szCs w:val="28"/>
        </w:rPr>
        <w:t>Нововладимировский</w:t>
      </w:r>
      <w:r w:rsidR="00E21D7D" w:rsidRPr="006B730C">
        <w:rPr>
          <w:rFonts w:ascii="Times New Roman" w:hAnsi="Times New Roman" w:cs="Times New Roman"/>
          <w:sz w:val="28"/>
          <w:szCs w:val="28"/>
        </w:rPr>
        <w:t xml:space="preserve"> </w:t>
      </w:r>
      <w:r w:rsidR="00CA4D0F" w:rsidRPr="006B730C">
        <w:rPr>
          <w:rFonts w:ascii="Times New Roman" w:hAnsi="Times New Roman" w:cs="Times New Roman"/>
          <w:sz w:val="28"/>
          <w:szCs w:val="28"/>
        </w:rPr>
        <w:t>КДЦ»</w:t>
      </w:r>
      <w:bookmarkEnd w:id="13"/>
      <w:r w:rsidR="00CA4D0F" w:rsidRPr="006B730C">
        <w:rPr>
          <w:rFonts w:ascii="Times New Roman" w:hAnsi="Times New Roman" w:cs="Times New Roman"/>
          <w:sz w:val="28"/>
          <w:szCs w:val="28"/>
        </w:rPr>
        <w:t>)</w:t>
      </w:r>
      <w:r w:rsidR="0008530E" w:rsidRPr="006B730C">
        <w:rPr>
          <w:rFonts w:ascii="Times New Roman" w:hAnsi="Times New Roman" w:cs="Times New Roman"/>
          <w:sz w:val="28"/>
          <w:szCs w:val="28"/>
        </w:rPr>
        <w:t>;</w:t>
      </w:r>
      <w:bookmarkEnd w:id="14"/>
    </w:p>
    <w:p w14:paraId="377AB7F1" w14:textId="3F32A8F8" w:rsidR="00E21D7D" w:rsidRPr="006B730C" w:rsidRDefault="00E21D7D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0C">
        <w:rPr>
          <w:rFonts w:ascii="Times New Roman" w:hAnsi="Times New Roman" w:cs="Times New Roman"/>
          <w:sz w:val="28"/>
          <w:szCs w:val="28"/>
        </w:rPr>
        <w:t xml:space="preserve">главная книга муниципального казенного учреждения </w:t>
      </w:r>
      <w:r w:rsidR="00D05229" w:rsidRPr="006B730C">
        <w:rPr>
          <w:rFonts w:ascii="Times New Roman" w:hAnsi="Times New Roman" w:cs="Times New Roman"/>
          <w:sz w:val="28"/>
          <w:szCs w:val="28"/>
        </w:rPr>
        <w:t xml:space="preserve">«Учреждение </w:t>
      </w:r>
      <w:r w:rsidRPr="006B730C">
        <w:rPr>
          <w:rFonts w:ascii="Times New Roman" w:hAnsi="Times New Roman" w:cs="Times New Roman"/>
          <w:sz w:val="28"/>
          <w:szCs w:val="28"/>
        </w:rPr>
        <w:t xml:space="preserve">по хозяйственному обеспечению деятельности </w:t>
      </w:r>
      <w:r w:rsidR="004D7113" w:rsidRPr="006B730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6B730C">
        <w:rPr>
          <w:rFonts w:ascii="Times New Roman" w:hAnsi="Times New Roman" w:cs="Times New Roman"/>
          <w:sz w:val="28"/>
          <w:szCs w:val="28"/>
        </w:rPr>
        <w:t xml:space="preserve"> </w:t>
      </w:r>
      <w:r w:rsidR="004D7113" w:rsidRPr="006B730C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Pr="006B730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05229" w:rsidRPr="006B730C">
        <w:rPr>
          <w:rFonts w:ascii="Times New Roman" w:hAnsi="Times New Roman" w:cs="Times New Roman"/>
          <w:sz w:val="28"/>
          <w:szCs w:val="28"/>
        </w:rPr>
        <w:t>»</w:t>
      </w:r>
      <w:r w:rsidRPr="006B730C">
        <w:rPr>
          <w:rFonts w:ascii="Times New Roman" w:hAnsi="Times New Roman" w:cs="Times New Roman"/>
          <w:sz w:val="28"/>
          <w:szCs w:val="28"/>
        </w:rPr>
        <w:t xml:space="preserve"> за 2022 год (далее - </w:t>
      </w:r>
      <w:bookmarkStart w:id="15" w:name="_Hlk130398733"/>
      <w:r w:rsidR="002E0482" w:rsidRPr="006B73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«По обеспечению деятельности </w:t>
      </w:r>
      <w:r w:rsidR="004D7113" w:rsidRPr="006B730C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</w:t>
      </w:r>
      <w:r w:rsidR="002E0482" w:rsidRPr="006B730C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поселения»</w:t>
      </w:r>
      <w:bookmarkEnd w:id="15"/>
      <w:r w:rsidR="002E0482" w:rsidRPr="006B730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F412A9" w:rsidRPr="006B730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31262FA9" w14:textId="2AFCFA02" w:rsidR="00560C05" w:rsidRPr="00575A70" w:rsidRDefault="00E6396A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Совета </w:t>
      </w:r>
      <w:r w:rsidR="00D479BA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Нововладимировского</w:t>
      </w:r>
      <w:r w:rsidR="00F447BD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0061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4A4D62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20.12.20</w:t>
      </w:r>
      <w:r w:rsidR="00575A70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="004A4D62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№ </w:t>
      </w:r>
      <w:r w:rsidR="00575A70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  <w:r w:rsidR="004A4D62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утверждении Положения о бюджетном процессе в </w:t>
      </w:r>
      <w:r w:rsidR="00D479BA"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Нововладимировском</w:t>
      </w:r>
      <w:r w:rsidRPr="00575A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сельском поселении Тбилисского района» </w:t>
      </w:r>
      <w:r w:rsidR="00560C05" w:rsidRPr="00575A70">
        <w:rPr>
          <w:rFonts w:ascii="Times New Roman" w:hAnsi="Times New Roman" w:cs="Times New Roman"/>
          <w:sz w:val="28"/>
          <w:szCs w:val="28"/>
        </w:rPr>
        <w:t>(далее – Положение о бюджетном процессе);</w:t>
      </w:r>
    </w:p>
    <w:p w14:paraId="25B8311D" w14:textId="7D4879E8" w:rsidR="000B0193" w:rsidRDefault="00405257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70">
        <w:rPr>
          <w:rFonts w:ascii="Times New Roman" w:hAnsi="Times New Roman" w:cs="Times New Roman"/>
          <w:sz w:val="28"/>
          <w:szCs w:val="28"/>
        </w:rPr>
        <w:t>р</w:t>
      </w:r>
      <w:r w:rsidR="00560C05" w:rsidRPr="00575A70">
        <w:rPr>
          <w:rFonts w:ascii="Times New Roman" w:hAnsi="Times New Roman" w:cs="Times New Roman"/>
          <w:sz w:val="28"/>
          <w:szCs w:val="28"/>
        </w:rPr>
        <w:t xml:space="preserve">аспоряжение </w:t>
      </w:r>
      <w:bookmarkStart w:id="16" w:name="_Hlk130395257"/>
      <w:r w:rsidR="00560C05" w:rsidRPr="00575A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79BA" w:rsidRPr="00575A70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bookmarkEnd w:id="16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bookmarkStart w:id="17" w:name="_Hlk99275966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от </w:t>
      </w:r>
      <w:r w:rsidR="00D479BA">
        <w:rPr>
          <w:rFonts w:ascii="Times New Roman" w:hAnsi="Times New Roman" w:cs="Times New Roman"/>
          <w:sz w:val="28"/>
          <w:szCs w:val="28"/>
        </w:rPr>
        <w:t>29</w:t>
      </w:r>
      <w:r w:rsidR="00560C05" w:rsidRPr="002002A2">
        <w:rPr>
          <w:rFonts w:ascii="Times New Roman" w:hAnsi="Times New Roman" w:cs="Times New Roman"/>
          <w:sz w:val="28"/>
          <w:szCs w:val="28"/>
        </w:rPr>
        <w:t>.</w:t>
      </w:r>
      <w:r w:rsidR="00E21D7D" w:rsidRPr="002002A2">
        <w:rPr>
          <w:rFonts w:ascii="Times New Roman" w:hAnsi="Times New Roman" w:cs="Times New Roman"/>
          <w:sz w:val="28"/>
          <w:szCs w:val="28"/>
        </w:rPr>
        <w:t>1</w:t>
      </w:r>
      <w:r w:rsidR="00D479BA">
        <w:rPr>
          <w:rFonts w:ascii="Times New Roman" w:hAnsi="Times New Roman" w:cs="Times New Roman"/>
          <w:sz w:val="28"/>
          <w:szCs w:val="28"/>
        </w:rPr>
        <w:t>2</w:t>
      </w:r>
      <w:r w:rsidR="00560C05" w:rsidRPr="002002A2">
        <w:rPr>
          <w:rFonts w:ascii="Times New Roman" w:hAnsi="Times New Roman" w:cs="Times New Roman"/>
          <w:sz w:val="28"/>
          <w:szCs w:val="28"/>
        </w:rPr>
        <w:t>.202</w:t>
      </w:r>
      <w:r w:rsidR="00D479BA">
        <w:rPr>
          <w:rFonts w:ascii="Times New Roman" w:hAnsi="Times New Roman" w:cs="Times New Roman"/>
          <w:sz w:val="28"/>
          <w:szCs w:val="28"/>
        </w:rPr>
        <w:t>0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г</w:t>
      </w:r>
      <w:r w:rsidR="00202317" w:rsidRPr="002002A2">
        <w:rPr>
          <w:rFonts w:ascii="Times New Roman" w:hAnsi="Times New Roman" w:cs="Times New Roman"/>
          <w:sz w:val="28"/>
          <w:szCs w:val="28"/>
        </w:rPr>
        <w:t>.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№ </w:t>
      </w:r>
      <w:r w:rsidR="004A4D62">
        <w:rPr>
          <w:rFonts w:ascii="Times New Roman" w:hAnsi="Times New Roman" w:cs="Times New Roman"/>
          <w:sz w:val="28"/>
          <w:szCs w:val="28"/>
        </w:rPr>
        <w:t>97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</w:t>
      </w:r>
      <w:bookmarkEnd w:id="17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«Об утверждении учетной политики </w:t>
      </w:r>
      <w:r w:rsidR="004A4D62" w:rsidRPr="002002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A4D62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4A4D62" w:rsidRPr="002002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A4D62">
        <w:rPr>
          <w:rFonts w:ascii="Times New Roman" w:hAnsi="Times New Roman" w:cs="Times New Roman"/>
          <w:sz w:val="28"/>
          <w:szCs w:val="28"/>
        </w:rPr>
        <w:t>Тбилисского района</w:t>
      </w:r>
      <w:r w:rsidR="00560C05" w:rsidRPr="002002A2">
        <w:rPr>
          <w:rFonts w:ascii="Times New Roman" w:hAnsi="Times New Roman" w:cs="Times New Roman"/>
          <w:sz w:val="28"/>
          <w:szCs w:val="28"/>
        </w:rPr>
        <w:t>»</w:t>
      </w:r>
      <w:r w:rsidR="00CA4D0F" w:rsidRPr="002002A2">
        <w:rPr>
          <w:rFonts w:ascii="Times New Roman" w:hAnsi="Times New Roman" w:cs="Times New Roman"/>
          <w:sz w:val="28"/>
          <w:szCs w:val="28"/>
        </w:rPr>
        <w:t xml:space="preserve"> (далее – учетная политика).</w:t>
      </w:r>
    </w:p>
    <w:p w14:paraId="0A7D58FD" w14:textId="77777777" w:rsidR="009C14CD" w:rsidRPr="009C14CD" w:rsidRDefault="009C14CD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4CD">
        <w:rPr>
          <w:rFonts w:ascii="Times New Roman" w:eastAsia="Calibri" w:hAnsi="Times New Roman" w:cs="Times New Roman"/>
          <w:sz w:val="28"/>
          <w:szCs w:val="28"/>
        </w:rPr>
        <w:t>Проверкой установлено:</w:t>
      </w:r>
    </w:p>
    <w:p w14:paraId="468D605F" w14:textId="0A6683ED" w:rsidR="00202317" w:rsidRDefault="0029391A" w:rsidP="00B86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530E">
        <w:rPr>
          <w:rFonts w:ascii="Times New Roman" w:hAnsi="Times New Roman" w:cs="Times New Roman"/>
          <w:sz w:val="28"/>
          <w:szCs w:val="28"/>
        </w:rPr>
        <w:t>п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18" w:name="_Hlk99381240"/>
      <w:r w:rsidR="0008530E"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18"/>
      <w:r w:rsidR="0008530E" w:rsidRPr="00A858A2">
        <w:rPr>
          <w:rFonts w:ascii="Times New Roman" w:hAnsi="Times New Roman" w:cs="Times New Roman"/>
          <w:sz w:val="28"/>
          <w:szCs w:val="28"/>
        </w:rPr>
        <w:t>от 28.12.202</w:t>
      </w:r>
      <w:r w:rsidR="00A858A2" w:rsidRPr="00A858A2">
        <w:rPr>
          <w:rFonts w:ascii="Times New Roman" w:hAnsi="Times New Roman" w:cs="Times New Roman"/>
          <w:sz w:val="28"/>
          <w:szCs w:val="28"/>
        </w:rPr>
        <w:t>2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</w:t>
      </w:r>
      <w:r w:rsidR="008D3490">
        <w:rPr>
          <w:rFonts w:ascii="Times New Roman" w:hAnsi="Times New Roman" w:cs="Times New Roman"/>
          <w:sz w:val="28"/>
          <w:szCs w:val="28"/>
        </w:rPr>
        <w:t xml:space="preserve">. </w:t>
      </w:r>
      <w:r w:rsidR="0008530E" w:rsidRPr="00A858A2">
        <w:rPr>
          <w:rFonts w:ascii="Times New Roman" w:hAnsi="Times New Roman" w:cs="Times New Roman"/>
          <w:sz w:val="28"/>
          <w:szCs w:val="28"/>
        </w:rPr>
        <w:t>№ 1</w:t>
      </w:r>
      <w:r w:rsidR="008E543B" w:rsidRPr="00A858A2">
        <w:rPr>
          <w:rFonts w:ascii="Times New Roman" w:hAnsi="Times New Roman" w:cs="Times New Roman"/>
          <w:sz w:val="28"/>
          <w:szCs w:val="28"/>
        </w:rPr>
        <w:t>40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610EFD">
        <w:rPr>
          <w:rFonts w:ascii="Times New Roman" w:hAnsi="Times New Roman" w:cs="Times New Roman"/>
          <w:sz w:val="28"/>
          <w:szCs w:val="28"/>
        </w:rPr>
        <w:t>з</w:t>
      </w:r>
      <w:r w:rsidR="0008530E" w:rsidRPr="00196D20">
        <w:rPr>
          <w:rFonts w:ascii="Times New Roman" w:hAnsi="Times New Roman" w:cs="Times New Roman"/>
          <w:sz w:val="28"/>
          <w:szCs w:val="28"/>
        </w:rPr>
        <w:t>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202317">
        <w:rPr>
          <w:rFonts w:ascii="Times New Roman" w:hAnsi="Times New Roman" w:cs="Times New Roman"/>
          <w:sz w:val="28"/>
          <w:szCs w:val="28"/>
        </w:rPr>
        <w:t>3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bookmarkStart w:id="19" w:name="_Hlk99184837"/>
      <w:r w:rsidR="004D0AB6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0853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End w:id="19"/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08530E"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 w:rsidR="008A648E">
        <w:rPr>
          <w:rFonts w:ascii="Times New Roman" w:hAnsi="Times New Roman" w:cs="Times New Roman"/>
          <w:sz w:val="28"/>
          <w:szCs w:val="28"/>
        </w:rPr>
        <w:t xml:space="preserve">- </w:t>
      </w:r>
      <w:r w:rsidR="0008530E" w:rsidRPr="00A858A2">
        <w:rPr>
          <w:rFonts w:ascii="Times New Roman" w:hAnsi="Times New Roman" w:cs="Times New Roman"/>
          <w:sz w:val="28"/>
          <w:szCs w:val="28"/>
        </w:rPr>
        <w:t>2</w:t>
      </w:r>
      <w:r w:rsidR="002002A2">
        <w:rPr>
          <w:rFonts w:ascii="Times New Roman" w:hAnsi="Times New Roman" w:cs="Times New Roman"/>
          <w:sz w:val="28"/>
          <w:szCs w:val="28"/>
        </w:rPr>
        <w:t>6</w:t>
      </w:r>
      <w:r w:rsidR="0008530E" w:rsidRPr="00A858A2">
        <w:rPr>
          <w:rFonts w:ascii="Times New Roman" w:hAnsi="Times New Roman" w:cs="Times New Roman"/>
          <w:sz w:val="28"/>
          <w:szCs w:val="28"/>
        </w:rPr>
        <w:t>.01.202</w:t>
      </w:r>
      <w:r w:rsidR="00202317" w:rsidRPr="00A858A2">
        <w:rPr>
          <w:rFonts w:ascii="Times New Roman" w:hAnsi="Times New Roman" w:cs="Times New Roman"/>
          <w:sz w:val="28"/>
          <w:szCs w:val="28"/>
        </w:rPr>
        <w:t>3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го</w:t>
      </w:r>
      <w:r w:rsidR="00202317" w:rsidRPr="00A858A2">
        <w:rPr>
          <w:rFonts w:ascii="Times New Roman" w:hAnsi="Times New Roman" w:cs="Times New Roman"/>
          <w:sz w:val="28"/>
          <w:szCs w:val="28"/>
        </w:rPr>
        <w:t>да</w:t>
      </w:r>
      <w:r w:rsidR="0008530E" w:rsidRPr="00A858A2">
        <w:rPr>
          <w:rFonts w:ascii="Times New Roman" w:hAnsi="Times New Roman" w:cs="Times New Roman"/>
          <w:sz w:val="28"/>
          <w:szCs w:val="28"/>
        </w:rPr>
        <w:t>.</w:t>
      </w:r>
    </w:p>
    <w:p w14:paraId="4CB8B1DD" w14:textId="3D1CD133" w:rsidR="0008530E" w:rsidRPr="00087F17" w:rsidRDefault="0029391A" w:rsidP="00B86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</w:t>
      </w:r>
      <w:r w:rsidRPr="002861C5">
        <w:rPr>
          <w:rFonts w:ascii="Times New Roman" w:hAnsi="Times New Roman" w:cs="Times New Roman"/>
          <w:sz w:val="28"/>
          <w:szCs w:val="28"/>
        </w:rPr>
        <w:t xml:space="preserve"> </w:t>
      </w:r>
      <w:r w:rsidR="004D0AB6">
        <w:rPr>
          <w:rFonts w:ascii="Times New Roman" w:hAnsi="Times New Roman" w:cs="Times New Roman"/>
          <w:sz w:val="28"/>
          <w:szCs w:val="28"/>
        </w:rPr>
        <w:t>Нововладимиров</w:t>
      </w:r>
      <w:r w:rsidR="002002A2">
        <w:rPr>
          <w:rFonts w:ascii="Times New Roman" w:hAnsi="Times New Roman" w:cs="Times New Roman"/>
          <w:sz w:val="28"/>
          <w:szCs w:val="28"/>
        </w:rPr>
        <w:t>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предоставлен в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E7494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Тбилисский район </w:t>
      </w:r>
      <w:r w:rsidR="0008530E" w:rsidRPr="00A72A2C">
        <w:rPr>
          <w:rFonts w:ascii="Times New Roman" w:hAnsi="Times New Roman" w:cs="Times New Roman"/>
          <w:sz w:val="28"/>
          <w:szCs w:val="28"/>
        </w:rPr>
        <w:t>2</w:t>
      </w:r>
      <w:r w:rsidR="00A72A2C" w:rsidRPr="00A72A2C">
        <w:rPr>
          <w:rFonts w:ascii="Times New Roman" w:hAnsi="Times New Roman" w:cs="Times New Roman"/>
          <w:sz w:val="28"/>
          <w:szCs w:val="28"/>
        </w:rPr>
        <w:t>6</w:t>
      </w:r>
      <w:r w:rsidR="0008530E" w:rsidRPr="00A72A2C">
        <w:rPr>
          <w:rFonts w:ascii="Times New Roman" w:hAnsi="Times New Roman" w:cs="Times New Roman"/>
          <w:sz w:val="28"/>
          <w:szCs w:val="28"/>
        </w:rPr>
        <w:t>.01.202</w:t>
      </w:r>
      <w:r w:rsidR="00CA4D0F" w:rsidRPr="00A72A2C">
        <w:rPr>
          <w:rFonts w:ascii="Times New Roman" w:hAnsi="Times New Roman" w:cs="Times New Roman"/>
          <w:sz w:val="28"/>
          <w:szCs w:val="28"/>
        </w:rPr>
        <w:t>3</w:t>
      </w:r>
      <w:r w:rsidR="0008530E" w:rsidRPr="00A72A2C">
        <w:rPr>
          <w:rFonts w:ascii="Times New Roman" w:hAnsi="Times New Roman" w:cs="Times New Roman"/>
          <w:sz w:val="28"/>
          <w:szCs w:val="28"/>
        </w:rPr>
        <w:t xml:space="preserve"> года, что подтверждается уведомлением о получении отчетности</w:t>
      </w:r>
      <w:r w:rsidRPr="00A72A2C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08530E" w:rsidRPr="00A72A2C">
        <w:rPr>
          <w:rFonts w:ascii="Times New Roman" w:hAnsi="Times New Roman" w:cs="Times New Roman"/>
          <w:sz w:val="28"/>
          <w:szCs w:val="28"/>
        </w:rPr>
        <w:t>.</w:t>
      </w:r>
    </w:p>
    <w:p w14:paraId="09561AB1" w14:textId="5EB3FDA7" w:rsidR="00405257" w:rsidRDefault="004D0AB6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0" w:name="_Hlk130035610"/>
      <w:bookmarkStart w:id="21" w:name="_Hlk98858199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20"/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bookmarkEnd w:id="21"/>
      <w:r w:rsidR="00CA4D0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контрольно-счетную палату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представило </w:t>
      </w:r>
      <w:r w:rsidR="003545CF">
        <w:rPr>
          <w:rFonts w:ascii="Times New Roman" w:hAnsi="Times New Roman" w:cs="Times New Roman"/>
          <w:sz w:val="28"/>
          <w:szCs w:val="28"/>
        </w:rPr>
        <w:t xml:space="preserve">годовую бюджетную отчетность </w:t>
      </w:r>
      <w:r w:rsidR="00A63EDC">
        <w:rPr>
          <w:rFonts w:ascii="Times New Roman" w:hAnsi="Times New Roman" w:cs="Times New Roman"/>
          <w:sz w:val="28"/>
          <w:szCs w:val="28"/>
        </w:rPr>
        <w:t xml:space="preserve">в </w:t>
      </w:r>
      <w:r w:rsidR="00CE7844">
        <w:rPr>
          <w:rFonts w:ascii="Times New Roman" w:hAnsi="Times New Roman" w:cs="Times New Roman"/>
          <w:sz w:val="28"/>
          <w:szCs w:val="28"/>
        </w:rPr>
        <w:t>установленный</w:t>
      </w:r>
      <w:r w:rsidR="00541447">
        <w:rPr>
          <w:rFonts w:ascii="Times New Roman" w:hAnsi="Times New Roman" w:cs="Times New Roman"/>
          <w:sz w:val="28"/>
          <w:szCs w:val="28"/>
        </w:rPr>
        <w:t xml:space="preserve"> </w:t>
      </w:r>
      <w:r w:rsidR="00A63EDC">
        <w:rPr>
          <w:rFonts w:ascii="Times New Roman" w:hAnsi="Times New Roman" w:cs="Times New Roman"/>
          <w:sz w:val="28"/>
          <w:szCs w:val="28"/>
        </w:rPr>
        <w:t xml:space="preserve">срок </w:t>
      </w:r>
      <w:r w:rsidR="00CA4D0F" w:rsidRPr="006D740F">
        <w:rPr>
          <w:rFonts w:ascii="Times New Roman" w:hAnsi="Times New Roman" w:cs="Times New Roman"/>
          <w:sz w:val="28"/>
          <w:szCs w:val="28"/>
        </w:rPr>
        <w:t>03</w:t>
      </w:r>
      <w:r w:rsidR="00400CCA" w:rsidRPr="006D740F">
        <w:rPr>
          <w:rFonts w:ascii="Times New Roman" w:hAnsi="Times New Roman" w:cs="Times New Roman"/>
          <w:sz w:val="28"/>
          <w:szCs w:val="28"/>
        </w:rPr>
        <w:t>.</w:t>
      </w:r>
      <w:r w:rsidR="003545CF" w:rsidRPr="006D740F">
        <w:rPr>
          <w:rFonts w:ascii="Times New Roman" w:hAnsi="Times New Roman" w:cs="Times New Roman"/>
          <w:sz w:val="28"/>
          <w:szCs w:val="28"/>
        </w:rPr>
        <w:t>0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>.202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640E06E" w14:textId="6B6CFDE9" w:rsidR="0099103B" w:rsidRDefault="004D0AB6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2" w:name="_Hlk98858297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Нововладимировское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22"/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свою деятельность на основании Устава</w:t>
      </w:r>
      <w:r w:rsidR="003545CF" w:rsidRP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23" w:name="_Hlk9885875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Новововладимировского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bookmarkEnd w:id="23"/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Нововладимировского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B61299" w:rsidRP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19.04.2017 г. № 1</w:t>
      </w:r>
      <w:r w:rsidRP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39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Нововладимирского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Тбилисского района».</w:t>
      </w:r>
    </w:p>
    <w:p w14:paraId="18FDB7BA" w14:textId="76692DAB" w:rsidR="00AF227F" w:rsidRDefault="00050211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представленной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ояснительной запиской в</w:t>
      </w:r>
      <w:r w:rsidR="00AF227F" w:rsidRPr="00AF227F">
        <w:rPr>
          <w:rFonts w:ascii="Times New Roman" w:hAnsi="Times New Roman" w:cs="Times New Roman"/>
          <w:sz w:val="28"/>
          <w:szCs w:val="28"/>
        </w:rPr>
        <w:t xml:space="preserve"> </w:t>
      </w:r>
      <w:r w:rsid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Нововладимировском</w:t>
      </w:r>
      <w:r w:rsidR="00AF22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AF22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состоянию на 01.01.202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имеются </w:t>
      </w:r>
      <w:r w:rsidR="00AB0291">
        <w:rPr>
          <w:rFonts w:ascii="Times New Roman" w:eastAsia="Times New Roman" w:hAnsi="Times New Roman" w:cs="Times New Roman"/>
          <w:sz w:val="28"/>
          <w:szCs w:val="28"/>
          <w:lang w:eastAsia="ar-SA"/>
        </w:rPr>
        <w:t>два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подведомственных учреждения:</w:t>
      </w:r>
    </w:p>
    <w:p w14:paraId="03C6E53F" w14:textId="77777777" w:rsidR="00575A70" w:rsidRDefault="00F57448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129614468"/>
      <w:r>
        <w:rPr>
          <w:rFonts w:ascii="Times New Roman" w:hAnsi="Times New Roman" w:cs="Times New Roman"/>
          <w:sz w:val="28"/>
          <w:szCs w:val="28"/>
        </w:rPr>
        <w:t>МБУК «</w:t>
      </w:r>
      <w:r w:rsid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Нововладимировский</w:t>
      </w:r>
      <w:r w:rsidR="002E0482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КДЦ»;</w:t>
      </w:r>
    </w:p>
    <w:p w14:paraId="41906866" w14:textId="65C2D611" w:rsidR="00575A70" w:rsidRDefault="00575A70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5" w:name="_Hlk130551154"/>
      <w:r w:rsidRP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«По обеспечению деятельности Нововладимировского сельского поселения»</w:t>
      </w:r>
      <w:bookmarkEnd w:id="25"/>
      <w:r w:rsidR="00AB029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8B3ECF0" w14:textId="11583A82" w:rsidR="004A3746" w:rsidRDefault="00CC6113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6" w:name="_Hlk130209923"/>
      <w:bookmarkEnd w:id="24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пунктом 3 статьи 14 Ф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06.10.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2003 г.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к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вопросам местного значения сельского поселения относ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ятся 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4C4CC7" w14:textId="15DF7193" w:rsidR="004A3746" w:rsidRDefault="004A3746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7</w:t>
      </w:r>
      <w:r w:rsidRPr="00E90956">
        <w:t xml:space="preserve"> </w:t>
      </w:r>
      <w:r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решения </w:t>
      </w:r>
      <w:r w:rsidR="00CC6113"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</w:t>
      </w:r>
      <w:r w:rsidRPr="00E90956">
        <w:t xml:space="preserve"> </w:t>
      </w:r>
      <w:r w:rsidR="00575A70" w:rsidRPr="00E90956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Pr="00E90956">
        <w:t xml:space="preserve"> </w:t>
      </w:r>
      <w:r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Тбилисского района от </w:t>
      </w:r>
      <w:r w:rsidR="00575A70"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75A70"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2.20</w:t>
      </w:r>
      <w:r w:rsidR="00575A70"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</w:t>
      </w:r>
      <w:r w:rsidR="00575A70"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="000B75F7"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          от 20.12.2021 г. № 84)</w:t>
      </w:r>
      <w:r w:rsidRPr="00E909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Положения о бюджетном процессе в </w:t>
      </w:r>
      <w:bookmarkStart w:id="27" w:name="_Hlk130197706"/>
      <w:r w:rsid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Нововладимировском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Тбилисского района</w:t>
      </w:r>
      <w:bookmarkEnd w:id="27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t xml:space="preserve"> </w:t>
      </w:r>
      <w:r w:rsidRPr="00F70194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инансовый орган </w:t>
      </w:r>
      <w:r w:rsid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 - администрация </w:t>
      </w:r>
      <w:r w:rsid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28" w:name="_Hlk98937574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8DB4121" w14:textId="5F512AC2" w:rsidR="00281265" w:rsidRDefault="00281265" w:rsidP="00B86138">
      <w:pPr>
        <w:pStyle w:val="aff2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A2113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за 2022 год сформирована в соответствии с Инструкцией о порядке составления и представления отчетности на основании данных о хозяйственной деятельности.</w:t>
      </w:r>
    </w:p>
    <w:p w14:paraId="23821603" w14:textId="77777777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Бюджетная отчетность в соответствии с положениями стандарта по предоставлению отчетности, предусмотренная пунктом 11.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509335CC" w14:textId="77777777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баланс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исполнения </w:t>
      </w:r>
      <w:r w:rsidRPr="00281265">
        <w:rPr>
          <w:rFonts w:ascii="Times New Roman" w:eastAsia="Calibri" w:hAnsi="Times New Roman" w:cs="Times New Roman"/>
          <w:sz w:val="28"/>
          <w:szCs w:val="28"/>
        </w:rPr>
        <w:t>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>0);</w:t>
      </w:r>
    </w:p>
    <w:p w14:paraId="3A83C29A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6BCD7292" w14:textId="77777777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3D82">
        <w:rPr>
          <w:rFonts w:ascii="Times New Roman" w:eastAsia="Calibri" w:hAnsi="Times New Roman" w:cs="Times New Roman"/>
          <w:sz w:val="28"/>
          <w:szCs w:val="28"/>
        </w:rPr>
        <w:t>тчет об исполнении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0503117);</w:t>
      </w:r>
    </w:p>
    <w:p w14:paraId="43B14912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бюджетных обязательствах (ф. 0503128);</w:t>
      </w:r>
    </w:p>
    <w:p w14:paraId="034CFF1A" w14:textId="77777777" w:rsidR="00CC6113" w:rsidRPr="00281265" w:rsidRDefault="00CC6113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3BE32777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движении денежных средств (ф. 0503123);</w:t>
      </w:r>
    </w:p>
    <w:p w14:paraId="146DE1B8" w14:textId="3DC9C396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113E">
        <w:rPr>
          <w:rFonts w:ascii="Times New Roman" w:eastAsia="Calibri" w:hAnsi="Times New Roman" w:cs="Times New Roman"/>
          <w:sz w:val="28"/>
          <w:szCs w:val="28"/>
        </w:rPr>
        <w:t>тчет о кассовом поступлении и выбытии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(ф. 0503124);</w:t>
      </w:r>
    </w:p>
    <w:p w14:paraId="56790006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консолидируемым расчетам (ф. 0503125);</w:t>
      </w:r>
    </w:p>
    <w:p w14:paraId="7B02B826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A23D82">
        <w:rPr>
          <w:rFonts w:ascii="Times New Roman" w:eastAsia="Calibri" w:hAnsi="Times New Roman" w:cs="Times New Roman"/>
          <w:sz w:val="28"/>
          <w:szCs w:val="28"/>
        </w:rPr>
        <w:t>аланс по поступлениям и выбытиям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40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325F7F12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пояснительная записка (ф. 0503160)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49A935C" w14:textId="77777777" w:rsidR="00CC6113" w:rsidRPr="00281265" w:rsidRDefault="00CC6113" w:rsidP="00B861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0913DE48" w14:textId="77777777" w:rsidR="00CC6113" w:rsidRPr="00281265" w:rsidRDefault="00CC6113" w:rsidP="00B861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расходах и численности работников органов местного самоуправления (ф.0503075);</w:t>
      </w:r>
    </w:p>
    <w:p w14:paraId="5DAC44A9" w14:textId="77777777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28126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</w:p>
    <w:p w14:paraId="18E3CECD" w14:textId="77777777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об исполнении бюджета (ф. 0503164);</w:t>
      </w:r>
    </w:p>
    <w:p w14:paraId="76813EF3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5758DE1F" w14:textId="77777777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по дебиторской и кредиторской задолженности (ф.0503169)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4E3032" w14:textId="77777777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финансовых вложениях получателя бюджетных средств, администратора источников финансирования дефицита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050317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5D9B94FA" w14:textId="7E9B3B04" w:rsidR="00CC6113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государственном (муниципальном) долге, предоставленных бюджетных кредитах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0503172);</w:t>
      </w:r>
    </w:p>
    <w:p w14:paraId="2433F76D" w14:textId="2C230223" w:rsidR="00AB0291" w:rsidRDefault="00AB0291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15C930" w14:textId="77777777" w:rsidR="00AB0291" w:rsidRPr="00281265" w:rsidRDefault="00AB0291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AF181B" w14:textId="77777777" w:rsidR="00CC6113" w:rsidRPr="00281265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об изменении остатков валюты баланса (ф. 0503173);</w:t>
      </w:r>
    </w:p>
    <w:p w14:paraId="3C3CA31E" w14:textId="77777777" w:rsidR="00CC6113" w:rsidRPr="00335C6D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0503174);</w:t>
      </w:r>
    </w:p>
    <w:p w14:paraId="7D4A9188" w14:textId="77777777" w:rsidR="00CC6113" w:rsidRPr="00335C6D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принятых и неисполненных обязательствах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0503175);</w:t>
      </w:r>
    </w:p>
    <w:p w14:paraId="30BE143B" w14:textId="77777777" w:rsidR="00CC6113" w:rsidRPr="00335C6D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900B0">
        <w:rPr>
          <w:rFonts w:ascii="Times New Roman" w:eastAsia="Calibri" w:hAnsi="Times New Roman" w:cs="Times New Roman"/>
          <w:sz w:val="28"/>
          <w:szCs w:val="28"/>
        </w:rPr>
        <w:t>ведения об остатках денежных средств на счетах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0503178);</w:t>
      </w:r>
    </w:p>
    <w:p w14:paraId="2CE1F6E7" w14:textId="77777777" w:rsidR="00CC6113" w:rsidRPr="00335C6D" w:rsidRDefault="00CC6113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федерального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0503324Ф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78262B42" w14:textId="77777777" w:rsidR="00B95F24" w:rsidRDefault="00CC6113" w:rsidP="00B861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краевого бюджета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0503324К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335C6D">
        <w:rPr>
          <w:rFonts w:ascii="Times New Roman" w:eastAsia="Calibri" w:hAnsi="Times New Roman" w:cs="Times New Roman"/>
          <w:sz w:val="28"/>
          <w:szCs w:val="28"/>
        </w:rPr>
        <w:t>;</w:t>
      </w:r>
      <w:r w:rsidR="00B95F24" w:rsidRPr="00B95F2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E23954" w14:textId="27025CA4" w:rsidR="00CC6113" w:rsidRDefault="00B95F24" w:rsidP="00B861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783DB4" w14:textId="58092915" w:rsidR="00DD46F4" w:rsidRDefault="00DD46F4" w:rsidP="00B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Пояснительной записки форма 0503160</w:t>
      </w:r>
      <w:bookmarkStart w:id="29" w:name="_Hlk13054209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числовы</w:t>
      </w:r>
      <w:r w:rsidR="003A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</w:t>
      </w:r>
      <w:r w:rsidR="003A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C90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отсутствуют в сл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едующи</w:t>
      </w:r>
      <w:r w:rsidR="00C90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</w:t>
      </w:r>
      <w:r w:rsidR="00C90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E843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29"/>
    <w:p w14:paraId="48E40226" w14:textId="77777777" w:rsidR="00DD46F4" w:rsidRPr="00C90924" w:rsidRDefault="00DD46F4" w:rsidP="00B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9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0503111 «справка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лиц»;</w:t>
      </w:r>
    </w:p>
    <w:p w14:paraId="15736E05" w14:textId="77777777" w:rsidR="00DD46F4" w:rsidRPr="00C90924" w:rsidRDefault="00DD46F4" w:rsidP="00B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9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0503167 «Сведения о целевых иностранных кредитах»;</w:t>
      </w:r>
    </w:p>
    <w:p w14:paraId="0850713D" w14:textId="77777777" w:rsidR="00DD46F4" w:rsidRPr="00C90924" w:rsidRDefault="00DD46F4" w:rsidP="00B861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924">
        <w:rPr>
          <w:rFonts w:ascii="Times New Roman" w:eastAsia="Calibri" w:hAnsi="Times New Roman" w:cs="Times New Roman"/>
          <w:sz w:val="28"/>
          <w:szCs w:val="28"/>
        </w:rPr>
        <w:t>форма 0503178.3 «Сведения об остатках денежных средств на счетах получателя бюджетных средств» (по средствам во временном распоряжении);</w:t>
      </w:r>
    </w:p>
    <w:p w14:paraId="1114E636" w14:textId="77777777" w:rsidR="00DD46F4" w:rsidRPr="00C90924" w:rsidRDefault="00DD46F4" w:rsidP="00B861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924">
        <w:rPr>
          <w:rFonts w:ascii="Times New Roman" w:eastAsia="Calibri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69D0702B" w14:textId="77777777" w:rsidR="00DD46F4" w:rsidRPr="00C90924" w:rsidRDefault="00DD46F4" w:rsidP="00B8613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9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0503190 «Сведения о вложениях в объекты недвижимого имущества, объекты незавершенного производства»;</w:t>
      </w:r>
      <w:r w:rsidRPr="00C90924">
        <w:t xml:space="preserve"> </w:t>
      </w:r>
    </w:p>
    <w:p w14:paraId="337E0438" w14:textId="57736DB5" w:rsidR="00C90924" w:rsidRPr="000B75F7" w:rsidRDefault="00DD46F4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924">
        <w:rPr>
          <w:rFonts w:ascii="Times New Roman" w:hAnsi="Times New Roman" w:cs="Times New Roman"/>
          <w:sz w:val="28"/>
          <w:szCs w:val="28"/>
        </w:rPr>
        <w:t xml:space="preserve">форма 0503295 «Сведения об исполнении судебных решений по денежным обязательствам </w:t>
      </w:r>
      <w:r w:rsidRPr="006E1D3B">
        <w:rPr>
          <w:rFonts w:ascii="Times New Roman" w:hAnsi="Times New Roman" w:cs="Times New Roman"/>
          <w:sz w:val="28"/>
          <w:szCs w:val="28"/>
        </w:rPr>
        <w:t>учреждения»</w:t>
      </w:r>
      <w:r w:rsidR="00C90924">
        <w:rPr>
          <w:rFonts w:ascii="Times New Roman" w:hAnsi="Times New Roman" w:cs="Times New Roman"/>
          <w:sz w:val="28"/>
          <w:szCs w:val="28"/>
        </w:rPr>
        <w:t>.</w:t>
      </w:r>
    </w:p>
    <w:p w14:paraId="3AB2FF55" w14:textId="2EE3C564" w:rsidR="006900B0" w:rsidRPr="006900B0" w:rsidRDefault="006900B0" w:rsidP="00B8613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sub_1180"/>
      <w:bookmarkEnd w:id="28"/>
      <w:r w:rsidRPr="006E1D3B">
        <w:rPr>
          <w:rFonts w:ascii="Times New Roman" w:eastAsia="Calibri" w:hAnsi="Times New Roman" w:cs="Times New Roman"/>
          <w:sz w:val="28"/>
          <w:szCs w:val="28"/>
        </w:rPr>
        <w:t xml:space="preserve">Все формы годовой отчетности представлены в соответствии с требованиями пункта 6 Инструкции о порядке составления и представления отчетности, подписаны главой </w:t>
      </w:r>
      <w:r w:rsidR="00EA5E67">
        <w:rPr>
          <w:rFonts w:ascii="Times New Roman" w:eastAsia="Calibri" w:hAnsi="Times New Roman" w:cs="Times New Roman"/>
          <w:sz w:val="28"/>
          <w:szCs w:val="28"/>
        </w:rPr>
        <w:t>Нововладимировского</w:t>
      </w:r>
      <w:r w:rsidRPr="006E1D3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главным </w:t>
      </w:r>
      <w:r w:rsidR="00DD46F4" w:rsidRPr="006E1D3B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Pr="006E1D3B">
        <w:rPr>
          <w:rFonts w:ascii="Times New Roman" w:eastAsia="Calibri" w:hAnsi="Times New Roman" w:cs="Times New Roman"/>
          <w:sz w:val="28"/>
          <w:szCs w:val="28"/>
        </w:rPr>
        <w:t>.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FA2B8E" w14:textId="77777777" w:rsidR="006900B0" w:rsidRPr="006900B0" w:rsidRDefault="006900B0" w:rsidP="00B861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0BCC32F6" w14:textId="3B65D1F5" w:rsidR="006900B0" w:rsidRPr="00ED2D42" w:rsidRDefault="006900B0" w:rsidP="00B861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В соответствии с абзацем 6 пункта 7 раздела 1 Инструкции о порядке составления и представления отчетности, перед составлением годовой бюджетной отчетности должна быть проведена инвентаризация активов и обязательств.</w:t>
      </w:r>
    </w:p>
    <w:p w14:paraId="3EFAEF3A" w14:textId="2F4A6627" w:rsidR="00AF243E" w:rsidRDefault="00495EB7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130037491"/>
      <w:r w:rsidRPr="004B1FC8">
        <w:rPr>
          <w:rFonts w:ascii="Times New Roman" w:hAnsi="Times New Roman" w:cs="Times New Roman"/>
          <w:sz w:val="28"/>
          <w:szCs w:val="28"/>
        </w:rPr>
        <w:t>На основании</w:t>
      </w:r>
      <w:bookmarkEnd w:id="31"/>
      <w:r w:rsidRPr="004B1FC8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0B123D" w:rsidRPr="004B1FC8">
        <w:rPr>
          <w:rFonts w:ascii="Times New Roman" w:hAnsi="Times New Roman" w:cs="Times New Roman"/>
          <w:sz w:val="28"/>
          <w:szCs w:val="28"/>
        </w:rPr>
        <w:t xml:space="preserve"> а</w:t>
      </w:r>
      <w:r w:rsidR="00F10EFE" w:rsidRPr="004B1FC8">
        <w:rPr>
          <w:rFonts w:ascii="Times New Roman" w:hAnsi="Times New Roman" w:cs="Times New Roman"/>
          <w:sz w:val="28"/>
          <w:szCs w:val="28"/>
        </w:rPr>
        <w:t>дминистраци</w:t>
      </w:r>
      <w:r w:rsidR="004B1FC8" w:rsidRPr="004B1FC8">
        <w:rPr>
          <w:rFonts w:ascii="Times New Roman" w:hAnsi="Times New Roman" w:cs="Times New Roman"/>
          <w:sz w:val="28"/>
          <w:szCs w:val="28"/>
        </w:rPr>
        <w:t>и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</w:t>
      </w:r>
      <w:r w:rsidR="00EA5E67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AF243E">
        <w:rPr>
          <w:rFonts w:ascii="Times New Roman" w:hAnsi="Times New Roman" w:cs="Times New Roman"/>
          <w:sz w:val="28"/>
          <w:szCs w:val="28"/>
        </w:rPr>
        <w:t>2</w:t>
      </w:r>
      <w:r w:rsidR="00EA5E67">
        <w:rPr>
          <w:rFonts w:ascii="Times New Roman" w:hAnsi="Times New Roman" w:cs="Times New Roman"/>
          <w:sz w:val="28"/>
          <w:szCs w:val="28"/>
        </w:rPr>
        <w:t>3</w:t>
      </w:r>
      <w:r w:rsidR="00F10EFE" w:rsidRPr="00463CF9">
        <w:rPr>
          <w:rFonts w:ascii="Times New Roman" w:hAnsi="Times New Roman" w:cs="Times New Roman"/>
          <w:sz w:val="28"/>
          <w:szCs w:val="28"/>
        </w:rPr>
        <w:t>.11.20</w:t>
      </w:r>
      <w:r w:rsidR="00D902B7" w:rsidRPr="00463CF9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2</w:t>
      </w:r>
      <w:r w:rsidR="005807BD" w:rsidRPr="00463CF9">
        <w:rPr>
          <w:rFonts w:ascii="Times New Roman" w:hAnsi="Times New Roman" w:cs="Times New Roman"/>
          <w:sz w:val="28"/>
          <w:szCs w:val="28"/>
        </w:rPr>
        <w:t xml:space="preserve"> </w:t>
      </w:r>
      <w:r w:rsidR="00F10EFE" w:rsidRPr="00463CF9">
        <w:rPr>
          <w:rFonts w:ascii="Times New Roman" w:hAnsi="Times New Roman" w:cs="Times New Roman"/>
          <w:sz w:val="28"/>
          <w:szCs w:val="28"/>
        </w:rPr>
        <w:t>г</w:t>
      </w:r>
      <w:r w:rsidR="00E06556">
        <w:rPr>
          <w:rFonts w:ascii="Times New Roman" w:hAnsi="Times New Roman" w:cs="Times New Roman"/>
          <w:sz w:val="28"/>
          <w:szCs w:val="28"/>
        </w:rPr>
        <w:t>.</w:t>
      </w:r>
      <w:r w:rsidR="00F10EFE" w:rsidRPr="00463CF9">
        <w:rPr>
          <w:rFonts w:ascii="Times New Roman" w:hAnsi="Times New Roman" w:cs="Times New Roman"/>
          <w:sz w:val="28"/>
          <w:szCs w:val="28"/>
        </w:rPr>
        <w:t xml:space="preserve"> № </w:t>
      </w:r>
      <w:r w:rsidR="00EA5E67">
        <w:rPr>
          <w:rFonts w:ascii="Times New Roman" w:hAnsi="Times New Roman" w:cs="Times New Roman"/>
          <w:sz w:val="28"/>
          <w:szCs w:val="28"/>
        </w:rPr>
        <w:t>70</w:t>
      </w:r>
      <w:r w:rsidR="00F10EFE" w:rsidRPr="00463CF9">
        <w:rPr>
          <w:rFonts w:ascii="Times New Roman" w:hAnsi="Times New Roman" w:cs="Times New Roman"/>
          <w:sz w:val="28"/>
          <w:szCs w:val="28"/>
        </w:rPr>
        <w:t>-р</w:t>
      </w:r>
      <w:r w:rsidR="00F31B59" w:rsidRPr="00463CF9">
        <w:rPr>
          <w:rFonts w:ascii="Times New Roman" w:hAnsi="Times New Roman" w:cs="Times New Roman"/>
          <w:sz w:val="28"/>
          <w:szCs w:val="28"/>
        </w:rPr>
        <w:t xml:space="preserve">, </w:t>
      </w:r>
      <w:r w:rsidR="00F10EFE" w:rsidRPr="00463CF9">
        <w:rPr>
          <w:rFonts w:ascii="Times New Roman" w:hAnsi="Times New Roman" w:cs="Times New Roman"/>
          <w:sz w:val="28"/>
          <w:szCs w:val="28"/>
        </w:rPr>
        <w:t>проведен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а инвентаризация </w:t>
      </w:r>
      <w:bookmarkStart w:id="32" w:name="_Hlk129614559"/>
      <w:r w:rsidR="00463CF9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bookmarkEnd w:id="32"/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EA5E67">
        <w:rPr>
          <w:rFonts w:ascii="Times New Roman" w:hAnsi="Times New Roman" w:cs="Times New Roman"/>
          <w:sz w:val="28"/>
          <w:szCs w:val="28"/>
        </w:rPr>
        <w:t>28</w:t>
      </w:r>
      <w:r w:rsidR="0067044E" w:rsidRPr="00463CF9">
        <w:rPr>
          <w:rFonts w:ascii="Times New Roman" w:hAnsi="Times New Roman" w:cs="Times New Roman"/>
          <w:sz w:val="28"/>
          <w:szCs w:val="28"/>
        </w:rPr>
        <w:t>.1</w:t>
      </w:r>
      <w:r w:rsidR="00EA5E67">
        <w:rPr>
          <w:rFonts w:ascii="Times New Roman" w:hAnsi="Times New Roman" w:cs="Times New Roman"/>
          <w:sz w:val="28"/>
          <w:szCs w:val="28"/>
        </w:rPr>
        <w:t>1</w:t>
      </w:r>
      <w:r w:rsidR="0067044E" w:rsidRPr="00463CF9">
        <w:rPr>
          <w:rFonts w:ascii="Times New Roman" w:hAnsi="Times New Roman" w:cs="Times New Roman"/>
          <w:sz w:val="28"/>
          <w:szCs w:val="28"/>
        </w:rPr>
        <w:t>.202</w:t>
      </w:r>
      <w:r w:rsidR="00463CF9" w:rsidRPr="00463CF9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3CF9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EA5E67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463CF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A7B10">
        <w:rPr>
          <w:rFonts w:ascii="Times New Roman" w:hAnsi="Times New Roman" w:cs="Times New Roman"/>
          <w:sz w:val="28"/>
          <w:szCs w:val="28"/>
        </w:rPr>
        <w:t>,</w:t>
      </w:r>
      <w:r w:rsidR="00AA7B10" w:rsidRPr="00AA7B10">
        <w:rPr>
          <w:rFonts w:ascii="Times New Roman" w:hAnsi="Times New Roman" w:cs="Times New Roman"/>
          <w:sz w:val="28"/>
          <w:szCs w:val="28"/>
        </w:rPr>
        <w:t xml:space="preserve"> </w:t>
      </w:r>
      <w:r w:rsidR="00AA7B10" w:rsidRPr="006B730C">
        <w:rPr>
          <w:rFonts w:ascii="Times New Roman" w:hAnsi="Times New Roman" w:cs="Times New Roman"/>
          <w:sz w:val="28"/>
          <w:szCs w:val="28"/>
        </w:rPr>
        <w:t>МБУК «Нововладимировский КДЦ»</w:t>
      </w:r>
      <w:r w:rsidR="00AA7B10">
        <w:rPr>
          <w:rFonts w:ascii="Times New Roman" w:hAnsi="Times New Roman" w:cs="Times New Roman"/>
          <w:sz w:val="28"/>
          <w:szCs w:val="28"/>
        </w:rPr>
        <w:t xml:space="preserve">, </w:t>
      </w:r>
      <w:r w:rsidR="00AA7B10" w:rsidRPr="00575A70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«По обеспечению деятельности Нововладимировского сельского поселения»</w:t>
      </w:r>
      <w:r w:rsidR="00AF243E">
        <w:rPr>
          <w:rFonts w:ascii="Times New Roman" w:hAnsi="Times New Roman" w:cs="Times New Roman"/>
          <w:sz w:val="28"/>
          <w:szCs w:val="28"/>
        </w:rPr>
        <w:t>.</w:t>
      </w:r>
    </w:p>
    <w:p w14:paraId="0F88FD70" w14:textId="119540ED" w:rsidR="0096630A" w:rsidRPr="00FC120F" w:rsidRDefault="00B05EBE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ояснительной записки формы 0503160,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1020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FC120F" w:rsidRPr="00FC120F">
        <w:rPr>
          <w:rFonts w:ascii="Times New Roman" w:hAnsi="Times New Roman" w:cs="Times New Roman"/>
          <w:sz w:val="28"/>
          <w:szCs w:val="28"/>
        </w:rPr>
        <w:t>проведени</w:t>
      </w:r>
      <w:r w:rsidR="00841020">
        <w:rPr>
          <w:rFonts w:ascii="Times New Roman" w:hAnsi="Times New Roman" w:cs="Times New Roman"/>
          <w:sz w:val="28"/>
          <w:szCs w:val="28"/>
        </w:rPr>
        <w:t>я</w:t>
      </w:r>
      <w:r w:rsidR="00FC120F" w:rsidRPr="00FC120F">
        <w:rPr>
          <w:rFonts w:ascii="Times New Roman" w:hAnsi="Times New Roman" w:cs="Times New Roman"/>
          <w:sz w:val="28"/>
          <w:szCs w:val="28"/>
        </w:rPr>
        <w:t xml:space="preserve"> годовой инвентаризации </w:t>
      </w:r>
      <w:r w:rsidR="0064347F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r w:rsidR="00841020">
        <w:rPr>
          <w:rFonts w:ascii="Times New Roman" w:hAnsi="Times New Roman" w:cs="Times New Roman"/>
          <w:sz w:val="28"/>
          <w:szCs w:val="28"/>
        </w:rPr>
        <w:t xml:space="preserve"> </w:t>
      </w:r>
      <w:r w:rsidR="00FC120F" w:rsidRPr="00FC120F">
        <w:rPr>
          <w:rFonts w:ascii="Times New Roman" w:hAnsi="Times New Roman" w:cs="Times New Roman"/>
          <w:sz w:val="28"/>
          <w:szCs w:val="28"/>
        </w:rPr>
        <w:t>расхождений с данными бухгалтерского учета не установлено</w:t>
      </w:r>
      <w:r w:rsidR="0064347F">
        <w:rPr>
          <w:rFonts w:ascii="Times New Roman" w:hAnsi="Times New Roman" w:cs="Times New Roman"/>
          <w:sz w:val="28"/>
          <w:szCs w:val="28"/>
        </w:rPr>
        <w:t xml:space="preserve">, </w:t>
      </w:r>
      <w:r w:rsidR="00245E78">
        <w:rPr>
          <w:rFonts w:ascii="Times New Roman" w:hAnsi="Times New Roman" w:cs="Times New Roman"/>
          <w:sz w:val="28"/>
          <w:szCs w:val="28"/>
        </w:rPr>
        <w:t xml:space="preserve">что подтверждается предоставленными актами от </w:t>
      </w:r>
      <w:r w:rsidR="00EA5E67">
        <w:rPr>
          <w:rFonts w:ascii="Times New Roman" w:hAnsi="Times New Roman" w:cs="Times New Roman"/>
          <w:sz w:val="28"/>
          <w:szCs w:val="28"/>
        </w:rPr>
        <w:t>29</w:t>
      </w:r>
      <w:r w:rsidR="00245E78">
        <w:rPr>
          <w:rFonts w:ascii="Times New Roman" w:hAnsi="Times New Roman" w:cs="Times New Roman"/>
          <w:sz w:val="28"/>
          <w:szCs w:val="28"/>
        </w:rPr>
        <w:t>.1</w:t>
      </w:r>
      <w:r w:rsidR="00EA5E67">
        <w:rPr>
          <w:rFonts w:ascii="Times New Roman" w:hAnsi="Times New Roman" w:cs="Times New Roman"/>
          <w:sz w:val="28"/>
          <w:szCs w:val="28"/>
        </w:rPr>
        <w:t>1</w:t>
      </w:r>
      <w:r w:rsidR="00245E78">
        <w:rPr>
          <w:rFonts w:ascii="Times New Roman" w:hAnsi="Times New Roman" w:cs="Times New Roman"/>
          <w:sz w:val="28"/>
          <w:szCs w:val="28"/>
        </w:rPr>
        <w:t>.2022 года (формы 0504835) о</w:t>
      </w:r>
      <w:r w:rsidR="00A0188A">
        <w:rPr>
          <w:rFonts w:ascii="Times New Roman" w:hAnsi="Times New Roman" w:cs="Times New Roman"/>
          <w:sz w:val="28"/>
          <w:szCs w:val="28"/>
        </w:rPr>
        <w:t xml:space="preserve"> </w:t>
      </w:r>
      <w:r w:rsidR="00245E78">
        <w:rPr>
          <w:rFonts w:ascii="Times New Roman" w:hAnsi="Times New Roman" w:cs="Times New Roman"/>
          <w:sz w:val="28"/>
          <w:szCs w:val="28"/>
        </w:rPr>
        <w:t>результатах инвентаризации.</w:t>
      </w:r>
    </w:p>
    <w:bookmarkEnd w:id="30"/>
    <w:p w14:paraId="04F1E5DC" w14:textId="34B8A731" w:rsidR="004E1CEB" w:rsidRDefault="009E76A8" w:rsidP="00B86138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</w:t>
      </w:r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выборочно 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проведена сверка показателей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баланса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bookmarkStart w:id="33" w:name="_Hlk99098813"/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E065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bookmarkEnd w:id="33"/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E1C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):</w:t>
      </w:r>
    </w:p>
    <w:p w14:paraId="230279EE" w14:textId="673FF243" w:rsidR="00CA7278" w:rsidRDefault="001263C5" w:rsidP="004E1CEB">
      <w:pPr>
        <w:pStyle w:val="aff2"/>
        <w:ind w:left="7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C02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</w:t>
      </w:r>
      <w:r w:rsidR="004945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r w:rsidR="00CA72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560"/>
        <w:gridCol w:w="1559"/>
        <w:gridCol w:w="1559"/>
        <w:gridCol w:w="1559"/>
        <w:gridCol w:w="1134"/>
        <w:gridCol w:w="709"/>
        <w:gridCol w:w="1134"/>
      </w:tblGrid>
      <w:tr w:rsidR="0061282F" w:rsidRPr="001E33A7" w14:paraId="5B32AE62" w14:textId="77777777" w:rsidTr="00194DE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FD0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№</w:t>
            </w:r>
          </w:p>
          <w:p w14:paraId="1238C4A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ECF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Номер </w:t>
            </w:r>
          </w:p>
          <w:p w14:paraId="5E1FA5F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счета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B87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14:paraId="3E678EDD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баланса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81D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По данным </w:t>
            </w:r>
          </w:p>
          <w:p w14:paraId="30E1C882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Главной книги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EDE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Расхождение</w:t>
            </w:r>
          </w:p>
          <w:p w14:paraId="0A15A0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Данных - , +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3E4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Причины </w:t>
            </w:r>
          </w:p>
          <w:p w14:paraId="2EDC2B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расхож-</w:t>
            </w:r>
          </w:p>
          <w:p w14:paraId="4F8FD03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дений</w:t>
            </w:r>
          </w:p>
        </w:tc>
      </w:tr>
      <w:tr w:rsidR="0061282F" w:rsidRPr="001E33A7" w14:paraId="4322AE64" w14:textId="77777777" w:rsidTr="00194DE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C37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5CB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9FB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3FB52BC2" w14:textId="08B3EF4E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030955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7EE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0B7C4992" w14:textId="1C4F942E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030955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129F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551A3A86" w14:textId="42365B74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030955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9A4B" w14:textId="77777777" w:rsidR="00C34BF0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  <w:r w:rsidR="00C34BF0"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</w:p>
          <w:p w14:paraId="4D170886" w14:textId="72D8275B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202</w:t>
            </w:r>
            <w:r w:rsidR="00030955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303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07AED985" w14:textId="5F989609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начало</w:t>
            </w:r>
          </w:p>
          <w:p w14:paraId="59DB78D0" w14:textId="3FA0474C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030955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26AF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53B6B7ED" w14:textId="6F78AA24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конец</w:t>
            </w:r>
          </w:p>
          <w:p w14:paraId="23BADC4F" w14:textId="4D03A38C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030955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9B0A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6B75B6F3" w14:textId="77777777" w:rsidTr="00194DEA">
        <w:trPr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116A" w14:textId="7CE6D73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D63E" w14:textId="3EDAA28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CDFB" w14:textId="64992D1E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FEA3" w14:textId="6364B435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6EA3" w14:textId="29624D11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1843" w14:textId="3B3349A9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341" w14:textId="399DB2FC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BA8D" w14:textId="71E8382C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8951" w14:textId="74BFECE3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</w:tr>
      <w:tr w:rsidR="0061282F" w:rsidRPr="001E33A7" w14:paraId="641775F5" w14:textId="77777777" w:rsidTr="0096073C">
        <w:trPr>
          <w:trHeight w:hRule="exact"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FE8" w14:textId="5FD640E1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82E" w14:textId="419D927D" w:rsidR="00276D7C" w:rsidRPr="0061282F" w:rsidRDefault="00276D7C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A564" w14:textId="70A0FB8F" w:rsidR="00276D7C" w:rsidRPr="0055225A" w:rsidRDefault="00F412A9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11 805,8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9749" w14:textId="1778E5E1" w:rsidR="00276D7C" w:rsidRPr="0055225A" w:rsidRDefault="00657C25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11 874,6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0EE" w14:textId="60DEF807" w:rsidR="00276D7C" w:rsidRPr="0055225A" w:rsidRDefault="00657C25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11 805,8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C95" w14:textId="64DC74BD" w:rsidR="00276D7C" w:rsidRPr="0055225A" w:rsidRDefault="00657C25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11 874,6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ACD" w14:textId="659D3347" w:rsidR="00276D7C" w:rsidRPr="0055225A" w:rsidRDefault="00813336" w:rsidP="0061282F">
            <w:pPr>
              <w:spacing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01D" w14:textId="5AC507ED" w:rsidR="001E33A7" w:rsidRPr="0055225A" w:rsidRDefault="00813336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69FB" w14:textId="2B924423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4227091A" w14:textId="77777777" w:rsidTr="0096073C">
        <w:trPr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258C" w14:textId="169882C0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5B22" w14:textId="77777777" w:rsidR="00276D7C" w:rsidRPr="0061282F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0CA" w14:textId="0733797A" w:rsidR="00276D7C" w:rsidRPr="0055225A" w:rsidRDefault="008E7759" w:rsidP="006128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9A04" w14:textId="14E9939B" w:rsidR="00276D7C" w:rsidRPr="0055225A" w:rsidRDefault="008E7759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73FB" w14:textId="07EB3230" w:rsidR="00276D7C" w:rsidRPr="0055225A" w:rsidRDefault="008E7759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2692" w14:textId="11BBAE47" w:rsidR="00276D7C" w:rsidRPr="0055225A" w:rsidRDefault="008E7759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8654" w14:textId="6895D9D8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35CF" w14:textId="0248ABB1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1240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05F8134B" w14:textId="77777777" w:rsidTr="0096073C">
        <w:trPr>
          <w:trHeight w:hRule="exact" w:val="3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FAFE" w14:textId="73DCB16D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C63A" w14:textId="7E9156BE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</w:t>
            </w:r>
            <w:r w:rsidR="004B3C89"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4E5" w14:textId="59909EE8" w:rsidR="00276D7C" w:rsidRPr="0055225A" w:rsidRDefault="00657C2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35 659,3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3FA0" w14:textId="76834956" w:rsidR="00276D7C" w:rsidRPr="0055225A" w:rsidRDefault="00657C2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35 659,3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F53" w14:textId="27D7B63D" w:rsidR="00276D7C" w:rsidRPr="0055225A" w:rsidRDefault="002C45EA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35 659,3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C099" w14:textId="18B1A500" w:rsidR="00276D7C" w:rsidRPr="0055225A" w:rsidRDefault="002C45EA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35 659,3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EF5" w14:textId="57D31AF2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D1BD" w14:textId="38EF4931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3FB7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48C8DE50" w14:textId="77777777" w:rsidTr="0055225A">
        <w:trPr>
          <w:trHeight w:hRule="exact" w:val="4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E67C" w14:textId="748F8CD8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EC68" w14:textId="77777777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020400000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FE96" w14:textId="3761F61D" w:rsidR="00276D7C" w:rsidRPr="0055225A" w:rsidRDefault="00657C2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B229" w14:textId="0A670CA8" w:rsidR="00276D7C" w:rsidRPr="0055225A" w:rsidRDefault="00657C2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9780" w14:textId="4922B113" w:rsidR="00276D7C" w:rsidRPr="0055225A" w:rsidRDefault="00657C2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3B6" w14:textId="42D1DC92" w:rsidR="00276D7C" w:rsidRPr="0055225A" w:rsidRDefault="00657C2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B1A1" w14:textId="58BD89D5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58A2" w14:textId="4ED7B6DE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576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55225A" w:rsidRPr="001E33A7" w14:paraId="093AA624" w14:textId="77777777" w:rsidTr="0096073C">
        <w:trPr>
          <w:trHeight w:hRule="exact"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72DC" w14:textId="421B2A30" w:rsidR="0055225A" w:rsidRPr="0061282F" w:rsidRDefault="0055225A" w:rsidP="0055225A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CEC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020500000</w:t>
            </w:r>
          </w:p>
          <w:p w14:paraId="66D7BBE5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020900000</w:t>
            </w:r>
          </w:p>
          <w:p w14:paraId="7D5028F0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073F7CD9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29A53579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35FA" w14:textId="01C69E17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1 330,5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9B8D" w14:textId="140B4E43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1 470,9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0FF" w14:textId="16122DC0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1 330,5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4923" w14:textId="761F98B6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1 470,9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76AA" w14:textId="7A5D9B00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4561" w14:textId="448F39DD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A1E" w14:textId="77777777" w:rsidR="0055225A" w:rsidRPr="0055225A" w:rsidRDefault="0055225A" w:rsidP="0055225A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55225A" w:rsidRPr="001E33A7" w14:paraId="662C618B" w14:textId="77777777" w:rsidTr="0055225A">
        <w:trPr>
          <w:trHeight w:hRule="exact" w:val="1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B49E" w14:textId="272E46AF" w:rsidR="0055225A" w:rsidRPr="0061282F" w:rsidRDefault="0055225A" w:rsidP="0055225A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2DE0" w14:textId="77777777" w:rsidR="0055225A" w:rsidRPr="0055225A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020600000</w:t>
            </w:r>
          </w:p>
          <w:p w14:paraId="771BA125" w14:textId="77777777" w:rsidR="0055225A" w:rsidRPr="0055225A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020800000</w:t>
            </w:r>
          </w:p>
          <w:p w14:paraId="4CE3D80E" w14:textId="7A02002C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030300000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75F0" w14:textId="35326418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64C2" w14:textId="6936CECC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7E2" w14:textId="76A85F64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809" w14:textId="34608620" w:rsidR="0055225A" w:rsidRPr="0055225A" w:rsidRDefault="00657C2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A06D" w14:textId="74103B0B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69AA" w14:textId="45ABBD9C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018" w14:textId="77777777" w:rsidR="0055225A" w:rsidRPr="0055225A" w:rsidRDefault="0055225A" w:rsidP="0055225A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</w:tbl>
    <w:p w14:paraId="21CC4003" w14:textId="680A8E2A" w:rsidR="00276D7C" w:rsidRPr="001E33A7" w:rsidRDefault="00240AC9" w:rsidP="00B86138">
      <w:pPr>
        <w:pStyle w:val="1"/>
        <w:numPr>
          <w:ilvl w:val="0"/>
          <w:numId w:val="0"/>
        </w:numPr>
        <w:tabs>
          <w:tab w:val="left" w:pos="708"/>
        </w:tabs>
        <w:ind w:firstLine="708"/>
        <w:jc w:val="both"/>
        <w:rPr>
          <w:bCs/>
        </w:rPr>
      </w:pPr>
      <w:r>
        <w:rPr>
          <w:bCs/>
        </w:rPr>
        <w:t>В результате проведенной сверки установлено, что данные баланса формы 05031</w:t>
      </w:r>
      <w:r w:rsidR="00E06556">
        <w:rPr>
          <w:bCs/>
        </w:rPr>
        <w:t>2</w:t>
      </w:r>
      <w:r>
        <w:rPr>
          <w:bCs/>
        </w:rPr>
        <w:t xml:space="preserve">0 составлены на основании данных главной книги формы 0504072, что соответствует требованиям пункта 7 Инструкции № 191н. </w:t>
      </w:r>
    </w:p>
    <w:p w14:paraId="19DF0737" w14:textId="58DB6256" w:rsidR="00107B1A" w:rsidRDefault="00630E33" w:rsidP="00B86138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17">
        <w:rPr>
          <w:rFonts w:ascii="Times New Roman" w:hAnsi="Times New Roman" w:cs="Times New Roman"/>
          <w:sz w:val="28"/>
          <w:szCs w:val="28"/>
        </w:rPr>
        <w:t>Бухгалтерский учет исполнения бюджета в те</w:t>
      </w:r>
      <w:r w:rsidR="00570896" w:rsidRPr="00087F17">
        <w:rPr>
          <w:rFonts w:ascii="Times New Roman" w:hAnsi="Times New Roman" w:cs="Times New Roman"/>
          <w:sz w:val="28"/>
          <w:szCs w:val="28"/>
        </w:rPr>
        <w:t>чение 20</w:t>
      </w:r>
      <w:r w:rsidR="006803CF">
        <w:rPr>
          <w:rFonts w:ascii="Times New Roman" w:hAnsi="Times New Roman" w:cs="Times New Roman"/>
          <w:sz w:val="28"/>
          <w:szCs w:val="28"/>
        </w:rPr>
        <w:t>2</w:t>
      </w:r>
      <w:r w:rsidR="00643632">
        <w:rPr>
          <w:rFonts w:ascii="Times New Roman" w:hAnsi="Times New Roman" w:cs="Times New Roman"/>
          <w:sz w:val="28"/>
          <w:szCs w:val="28"/>
        </w:rPr>
        <w:t>2</w:t>
      </w:r>
      <w:r w:rsidR="00570896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>г</w:t>
      </w:r>
      <w:r w:rsidR="006803CF">
        <w:rPr>
          <w:rFonts w:ascii="Times New Roman" w:hAnsi="Times New Roman" w:cs="Times New Roman"/>
          <w:sz w:val="28"/>
          <w:szCs w:val="28"/>
        </w:rPr>
        <w:t>ода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осуществлялся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едеральны</w:t>
      </w:r>
      <w:r w:rsidR="003F49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 w:rsidR="003A6F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.12.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2011 г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402-ФЗ</w:t>
      </w:r>
      <w:r w:rsidR="00A150E5" w:rsidRP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Инструкцией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157н.</w:t>
      </w:r>
    </w:p>
    <w:p w14:paraId="7197E1BF" w14:textId="50DB9030" w:rsidR="002C45EA" w:rsidRPr="002C45EA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_Hlk130810481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сельского поселения по доходам в 2022 году составил в сумме </w:t>
      </w:r>
      <w:r w:rsidRPr="00A75632">
        <w:rPr>
          <w:rFonts w:ascii="Times New Roman" w:eastAsia="Calibri" w:hAnsi="Times New Roman" w:cs="Times New Roman"/>
          <w:sz w:val="28"/>
          <w:szCs w:val="28"/>
        </w:rPr>
        <w:t>20 539,1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bookmarkStart w:id="35" w:name="_Hlk98925144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из них собственных средств в сумме </w:t>
      </w:r>
      <w:r w:rsidR="0000615C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A75632">
        <w:rPr>
          <w:rFonts w:ascii="Times New Roman" w:eastAsia="Calibri" w:hAnsi="Times New Roman" w:cs="Times New Roman"/>
          <w:sz w:val="28"/>
          <w:szCs w:val="28"/>
        </w:rPr>
        <w:t>14 494,3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bookmarkStart w:id="36" w:name="_Hlk98923146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безвозмездных поступлений в сумме </w:t>
      </w:r>
      <w:r w:rsidRPr="00A75632">
        <w:rPr>
          <w:rFonts w:ascii="Times New Roman" w:eastAsia="Calibri" w:hAnsi="Times New Roman" w:cs="Times New Roman"/>
          <w:sz w:val="28"/>
          <w:szCs w:val="28"/>
        </w:rPr>
        <w:t>6 044,8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 (ф. 050117). </w:t>
      </w:r>
      <w:bookmarkEnd w:id="35"/>
      <w:bookmarkEnd w:id="36"/>
    </w:p>
    <w:p w14:paraId="6ABC638E" w14:textId="46E2B0BC" w:rsidR="002C45EA" w:rsidRPr="002C45EA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По состоянию на 01.01.2023 года исполнение бюджета по доходам составило </w:t>
      </w:r>
      <w:r w:rsidRPr="00A75632">
        <w:rPr>
          <w:rFonts w:ascii="Times New Roman" w:eastAsia="Calibri" w:hAnsi="Times New Roman" w:cs="Times New Roman"/>
          <w:sz w:val="28"/>
          <w:szCs w:val="28"/>
        </w:rPr>
        <w:t>20 578,3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 или 100,</w:t>
      </w:r>
      <w:r w:rsidRPr="00A75632">
        <w:rPr>
          <w:rFonts w:ascii="Times New Roman" w:eastAsia="Calibri" w:hAnsi="Times New Roman" w:cs="Times New Roman"/>
          <w:sz w:val="28"/>
          <w:szCs w:val="28"/>
        </w:rPr>
        <w:t>2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bookmarkStart w:id="37" w:name="_Hlk129703730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к уточненному бюджету по </w:t>
      </w:r>
      <w:bookmarkEnd w:id="37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доходам. Собственные доходы исполнены в размере </w:t>
      </w:r>
      <w:r w:rsidRPr="00A75632">
        <w:rPr>
          <w:rFonts w:ascii="Times New Roman" w:eastAsia="Calibri" w:hAnsi="Times New Roman" w:cs="Times New Roman"/>
          <w:sz w:val="28"/>
          <w:szCs w:val="28"/>
        </w:rPr>
        <w:t>14 533,5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безвозмездные поступления в сумме </w:t>
      </w:r>
      <w:r w:rsidRPr="00A75632">
        <w:rPr>
          <w:rFonts w:ascii="Times New Roman" w:eastAsia="Calibri" w:hAnsi="Times New Roman" w:cs="Times New Roman"/>
          <w:sz w:val="28"/>
          <w:szCs w:val="28"/>
        </w:rPr>
        <w:t>6 044,8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из федерального, краевого и местного бюджетов составили:</w:t>
      </w:r>
    </w:p>
    <w:p w14:paraId="58443280" w14:textId="77777777" w:rsidR="002C45EA" w:rsidRPr="002C45EA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8" w:name="_Hlk99285506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</w:t>
      </w:r>
      <w:bookmarkEnd w:id="38"/>
      <w:r w:rsidRPr="002C45EA">
        <w:rPr>
          <w:rFonts w:ascii="Times New Roman" w:eastAsia="Calibri" w:hAnsi="Times New Roman" w:cs="Times New Roman"/>
          <w:sz w:val="28"/>
          <w:szCs w:val="28"/>
        </w:rPr>
        <w:t>осуществление первичного воинского учета – 259,8 тыс. рублей;</w:t>
      </w:r>
    </w:p>
    <w:p w14:paraId="4B523244" w14:textId="6F787301" w:rsidR="002C45EA" w:rsidRPr="002C45EA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выполнение передаваемых полномочий </w:t>
      </w:r>
      <w:bookmarkStart w:id="39" w:name="_Hlk129690387"/>
      <w:r w:rsidRPr="002C45EA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bookmarkEnd w:id="39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(административная комиссия) –                   </w:t>
      </w:r>
      <w:r w:rsidR="00A75632" w:rsidRPr="00A7563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2C45EA">
        <w:rPr>
          <w:rFonts w:ascii="Times New Roman" w:eastAsia="Calibri" w:hAnsi="Times New Roman" w:cs="Times New Roman"/>
          <w:sz w:val="28"/>
          <w:szCs w:val="28"/>
        </w:rPr>
        <w:t>3,8 тыс. рублей;</w:t>
      </w:r>
    </w:p>
    <w:p w14:paraId="2B5F2569" w14:textId="22BE8359" w:rsidR="002C45EA" w:rsidRPr="002C45EA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0" w:name="_Hlk99286031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дотации на выравнивание бюджетной обеспеченности из краевого бюджета – </w:t>
      </w:r>
      <w:r w:rsidR="00A75632" w:rsidRPr="00A75632">
        <w:rPr>
          <w:rFonts w:ascii="Times New Roman" w:eastAsia="Calibri" w:hAnsi="Times New Roman" w:cs="Times New Roman"/>
          <w:sz w:val="28"/>
          <w:szCs w:val="28"/>
        </w:rPr>
        <w:t>2 826,9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bookmarkEnd w:id="40"/>
      <w:r w:rsidRPr="002C45E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C2AE44A" w14:textId="77777777" w:rsidR="002C45EA" w:rsidRPr="002C45EA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>дотации на выравнивание бюджетной обеспеченности из бюджета муниципального образования Тбилисский район – 500,0 тыс. рублей;</w:t>
      </w:r>
    </w:p>
    <w:p w14:paraId="1484DF19" w14:textId="15BE5DD6" w:rsidR="002C45EA" w:rsidRPr="002C45EA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прочие межбюджетные трансферты, передаваемые бюджетам сельских поселений – </w:t>
      </w:r>
      <w:r w:rsidR="00A75632" w:rsidRPr="00A75632">
        <w:rPr>
          <w:rFonts w:ascii="Times New Roman" w:eastAsia="Calibri" w:hAnsi="Times New Roman" w:cs="Times New Roman"/>
          <w:sz w:val="28"/>
          <w:szCs w:val="28"/>
        </w:rPr>
        <w:t>2 241,8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2C45EA">
        <w:rPr>
          <w:rFonts w:ascii="Calibri" w:eastAsia="Calibri" w:hAnsi="Calibri" w:cs="Times New Roman"/>
          <w:sz w:val="28"/>
          <w:szCs w:val="28"/>
        </w:rPr>
        <w:t>.</w:t>
      </w:r>
    </w:p>
    <w:p w14:paraId="79096FA1" w14:textId="22C72962" w:rsidR="00D3493E" w:rsidRPr="00C13798" w:rsidRDefault="002C45EA" w:rsidP="00B861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сельского поселения по расходам в 2022 году составил в сумме </w:t>
      </w:r>
      <w:r w:rsidR="00C13798" w:rsidRPr="00C13798">
        <w:rPr>
          <w:rFonts w:ascii="Times New Roman" w:eastAsia="Calibri" w:hAnsi="Times New Roman" w:cs="Times New Roman"/>
          <w:sz w:val="28"/>
          <w:szCs w:val="28"/>
        </w:rPr>
        <w:t>21 426,2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 (ф. 05031117). По состоянию на 01.01.2023 года исполнение бюджета составило </w:t>
      </w:r>
      <w:r w:rsidR="00C13798" w:rsidRPr="00C13798">
        <w:rPr>
          <w:rFonts w:ascii="Times New Roman" w:eastAsia="Calibri" w:hAnsi="Times New Roman" w:cs="Times New Roman"/>
          <w:sz w:val="28"/>
          <w:szCs w:val="28"/>
        </w:rPr>
        <w:t>20 526,6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 или 9</w:t>
      </w:r>
      <w:r w:rsidR="00C13798" w:rsidRPr="00C13798">
        <w:rPr>
          <w:rFonts w:ascii="Times New Roman" w:eastAsia="Calibri" w:hAnsi="Times New Roman" w:cs="Times New Roman"/>
          <w:sz w:val="28"/>
          <w:szCs w:val="28"/>
        </w:rPr>
        <w:t>5</w:t>
      </w:r>
      <w:r w:rsidRPr="002C45EA">
        <w:rPr>
          <w:rFonts w:ascii="Times New Roman" w:eastAsia="Calibri" w:hAnsi="Times New Roman" w:cs="Times New Roman"/>
          <w:sz w:val="28"/>
          <w:szCs w:val="28"/>
        </w:rPr>
        <w:t>,</w:t>
      </w:r>
      <w:r w:rsidR="00C13798" w:rsidRPr="00C13798">
        <w:rPr>
          <w:rFonts w:ascii="Times New Roman" w:eastAsia="Calibri" w:hAnsi="Times New Roman" w:cs="Times New Roman"/>
          <w:sz w:val="28"/>
          <w:szCs w:val="28"/>
        </w:rPr>
        <w:t>8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% к уточненному бюджету по расходам.</w:t>
      </w:r>
    </w:p>
    <w:bookmarkEnd w:id="34"/>
    <w:p w14:paraId="5E09F854" w14:textId="67FBD234" w:rsidR="00133873" w:rsidRDefault="00310E03" w:rsidP="00B86138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1" w:name="_Hlk99357086"/>
      <w:r w:rsidRPr="00BB1F10">
        <w:rPr>
          <w:rFonts w:ascii="Times New Roman" w:hAnsi="Times New Roman" w:cs="Times New Roman"/>
          <w:sz w:val="28"/>
          <w:szCs w:val="28"/>
        </w:rPr>
        <w:t xml:space="preserve">Отчет о принятых бюджетных обязательствах </w:t>
      </w:r>
      <w:r w:rsidR="00C13798" w:rsidRPr="00BB1F10">
        <w:rPr>
          <w:rFonts w:ascii="Times New Roman" w:hAnsi="Times New Roman" w:cs="Times New Roman"/>
          <w:sz w:val="28"/>
          <w:szCs w:val="28"/>
        </w:rPr>
        <w:t>Нововладимировским</w:t>
      </w:r>
      <w:r w:rsidRPr="00BB1F10">
        <w:rPr>
          <w:rFonts w:ascii="Times New Roman" w:hAnsi="Times New Roman" w:cs="Times New Roman"/>
          <w:sz w:val="28"/>
          <w:szCs w:val="28"/>
        </w:rPr>
        <w:t xml:space="preserve"> </w:t>
      </w:r>
      <w:r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</w:t>
      </w:r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 202</w:t>
      </w:r>
      <w:r w:rsidR="0031705E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представлен по форме 0503128. </w:t>
      </w:r>
      <w:bookmarkStart w:id="42" w:name="_Hlk99095319"/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бюджетных ассигнований и лимитов бюджетных обязательств на сумму </w:t>
      </w:r>
      <w:r w:rsidR="003A02C1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275F2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21 426,2</w:t>
      </w:r>
      <w:r w:rsidR="003A02C1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61379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Принято бюджетных обязательств в сумме </w:t>
      </w:r>
      <w:r w:rsidR="007E1E79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5F2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E1E79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3A02C1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4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3A02C1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5F2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4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5F2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554,5</w:t>
      </w:r>
      <w:r w:rsidR="003A02C1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денежных обязательств в сумме </w:t>
      </w:r>
      <w:r w:rsidR="008275F2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20 526,6</w:t>
      </w:r>
      <w:r w:rsidR="003A02C1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560F3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E9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  <w:r w:rsidR="00560F3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2BB4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обязательства исполнены в полном объеме.</w:t>
      </w:r>
      <w:r w:rsidR="00BB1F10" w:rsidRP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исполнено</w:t>
      </w:r>
      <w:r w:rsidR="00BB1F10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бюджетных обязательств на сумму </w:t>
      </w:r>
      <w:r w:rsid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27,9 тыс.</w:t>
      </w:r>
      <w:r w:rsidR="00BB1F10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BB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41"/>
    <w:bookmarkEnd w:id="42"/>
    <w:p w14:paraId="5B271F59" w14:textId="2D1D60B8" w:rsidR="00622BB4" w:rsidRPr="005C7A82" w:rsidRDefault="00560F34" w:rsidP="00B86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A82">
        <w:rPr>
          <w:rFonts w:ascii="Times New Roman" w:hAnsi="Times New Roman" w:cs="Times New Roman"/>
          <w:sz w:val="28"/>
          <w:szCs w:val="28"/>
        </w:rPr>
        <w:t xml:space="preserve">Причины неисполнения по счетам отражаются в форме 0503175 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счетах». </w:t>
      </w:r>
      <w:r w:rsidR="001F130C" w:rsidRPr="005C7A8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F4691" w:rsidRPr="005C7A82">
        <w:rPr>
          <w:rFonts w:ascii="Times New Roman" w:hAnsi="Times New Roman" w:cs="Times New Roman"/>
          <w:sz w:val="28"/>
          <w:szCs w:val="28"/>
        </w:rPr>
        <w:t>П</w:t>
      </w:r>
      <w:r w:rsidR="001F130C" w:rsidRPr="005C7A82">
        <w:rPr>
          <w:rFonts w:ascii="Times New Roman" w:hAnsi="Times New Roman" w:cs="Times New Roman"/>
          <w:sz w:val="28"/>
          <w:szCs w:val="28"/>
        </w:rPr>
        <w:t>ояснительной записк</w:t>
      </w:r>
      <w:r w:rsidR="00610EFD" w:rsidRPr="005C7A82">
        <w:rPr>
          <w:rFonts w:ascii="Times New Roman" w:hAnsi="Times New Roman" w:cs="Times New Roman"/>
          <w:sz w:val="28"/>
          <w:szCs w:val="28"/>
        </w:rPr>
        <w:t>е</w:t>
      </w:r>
      <w:r w:rsidR="001F130C" w:rsidRPr="005C7A82">
        <w:rPr>
          <w:rFonts w:ascii="Times New Roman" w:hAnsi="Times New Roman" w:cs="Times New Roman"/>
          <w:sz w:val="28"/>
          <w:szCs w:val="28"/>
        </w:rPr>
        <w:t>, н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еисполненная сумма в размере </w:t>
      </w:r>
      <w:r w:rsidR="00622BB4" w:rsidRPr="005C7A82">
        <w:rPr>
          <w:rFonts w:ascii="Times New Roman" w:hAnsi="Times New Roman" w:cs="Times New Roman"/>
          <w:sz w:val="28"/>
          <w:szCs w:val="28"/>
        </w:rPr>
        <w:t>2</w:t>
      </w:r>
      <w:r w:rsidR="00BB1F10">
        <w:rPr>
          <w:rFonts w:ascii="Times New Roman" w:hAnsi="Times New Roman" w:cs="Times New Roman"/>
          <w:sz w:val="28"/>
          <w:szCs w:val="28"/>
        </w:rPr>
        <w:t>7</w:t>
      </w:r>
      <w:r w:rsidR="00943E19" w:rsidRPr="005C7A82">
        <w:rPr>
          <w:rFonts w:ascii="Times New Roman" w:hAnsi="Times New Roman" w:cs="Times New Roman"/>
          <w:sz w:val="28"/>
          <w:szCs w:val="28"/>
        </w:rPr>
        <w:t>,</w:t>
      </w:r>
      <w:r w:rsidR="00BB1F10">
        <w:rPr>
          <w:rFonts w:ascii="Times New Roman" w:hAnsi="Times New Roman" w:cs="Times New Roman"/>
          <w:sz w:val="28"/>
          <w:szCs w:val="28"/>
        </w:rPr>
        <w:t>9</w:t>
      </w:r>
      <w:r w:rsidR="00943E19" w:rsidRPr="005C7A82">
        <w:rPr>
          <w:rFonts w:ascii="Times New Roman" w:hAnsi="Times New Roman" w:cs="Times New Roman"/>
          <w:sz w:val="28"/>
          <w:szCs w:val="28"/>
        </w:rPr>
        <w:t xml:space="preserve"> тыс.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45479" w:rsidRPr="005C7A82">
        <w:rPr>
          <w:rFonts w:ascii="Times New Roman" w:hAnsi="Times New Roman" w:cs="Times New Roman"/>
          <w:sz w:val="28"/>
          <w:szCs w:val="28"/>
        </w:rPr>
        <w:t xml:space="preserve"> </w:t>
      </w:r>
      <w:r w:rsidR="00CD72AB" w:rsidRPr="005C7A82">
        <w:rPr>
          <w:rFonts w:ascii="Times New Roman" w:hAnsi="Times New Roman" w:cs="Times New Roman"/>
          <w:sz w:val="28"/>
          <w:szCs w:val="28"/>
        </w:rPr>
        <w:t>сложилась</w:t>
      </w:r>
      <w:r w:rsidR="00622BB4" w:rsidRPr="005C7A82">
        <w:rPr>
          <w:rFonts w:ascii="Times New Roman" w:hAnsi="Times New Roman" w:cs="Times New Roman"/>
          <w:sz w:val="28"/>
          <w:szCs w:val="28"/>
        </w:rPr>
        <w:t>:</w:t>
      </w:r>
    </w:p>
    <w:p w14:paraId="540F2DAC" w14:textId="170A6187" w:rsidR="001F4FE2" w:rsidRPr="00536E34" w:rsidRDefault="001F4FE2" w:rsidP="00B86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34">
        <w:rPr>
          <w:rFonts w:ascii="Times New Roman" w:hAnsi="Times New Roman" w:cs="Times New Roman"/>
          <w:sz w:val="28"/>
          <w:szCs w:val="28"/>
        </w:rPr>
        <w:t>п</w:t>
      </w:r>
      <w:r w:rsidR="00622BB4" w:rsidRPr="00536E34">
        <w:rPr>
          <w:rFonts w:ascii="Times New Roman" w:hAnsi="Times New Roman" w:cs="Times New Roman"/>
          <w:sz w:val="28"/>
          <w:szCs w:val="28"/>
        </w:rPr>
        <w:t xml:space="preserve">о счету 502.11.211 в сумме </w:t>
      </w:r>
      <w:r w:rsidR="00536E34" w:rsidRPr="00536E34">
        <w:rPr>
          <w:rFonts w:ascii="Times New Roman" w:hAnsi="Times New Roman" w:cs="Times New Roman"/>
          <w:sz w:val="28"/>
          <w:szCs w:val="28"/>
        </w:rPr>
        <w:t>21,4</w:t>
      </w:r>
      <w:r w:rsidR="00943E19" w:rsidRPr="00536E34">
        <w:rPr>
          <w:rFonts w:ascii="Times New Roman" w:hAnsi="Times New Roman" w:cs="Times New Roman"/>
          <w:sz w:val="28"/>
          <w:szCs w:val="28"/>
        </w:rPr>
        <w:t xml:space="preserve"> тыс.</w:t>
      </w:r>
      <w:r w:rsidR="00622BB4" w:rsidRPr="00536E34">
        <w:rPr>
          <w:rFonts w:ascii="Times New Roman" w:hAnsi="Times New Roman" w:cs="Times New Roman"/>
          <w:sz w:val="28"/>
          <w:szCs w:val="28"/>
        </w:rPr>
        <w:t xml:space="preserve"> рублей в связи с экономией по ФОТ;</w:t>
      </w:r>
    </w:p>
    <w:p w14:paraId="4ABF4ED8" w14:textId="33C947D1" w:rsidR="00B61A99" w:rsidRPr="00536E34" w:rsidRDefault="00CD72AB" w:rsidP="00B86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34">
        <w:rPr>
          <w:rFonts w:ascii="Times New Roman" w:hAnsi="Times New Roman" w:cs="Times New Roman"/>
          <w:sz w:val="28"/>
          <w:szCs w:val="28"/>
        </w:rPr>
        <w:t xml:space="preserve"> </w:t>
      </w:r>
      <w:r w:rsidR="001F4FE2" w:rsidRPr="00536E34">
        <w:rPr>
          <w:rFonts w:ascii="Times New Roman" w:hAnsi="Times New Roman" w:cs="Times New Roman"/>
          <w:sz w:val="28"/>
          <w:szCs w:val="28"/>
        </w:rPr>
        <w:t xml:space="preserve">по счету 502.11.213 в сумме </w:t>
      </w:r>
      <w:r w:rsidR="00536E34" w:rsidRPr="00536E34">
        <w:rPr>
          <w:rFonts w:ascii="Times New Roman" w:hAnsi="Times New Roman" w:cs="Times New Roman"/>
          <w:sz w:val="28"/>
          <w:szCs w:val="28"/>
        </w:rPr>
        <w:t>6,5</w:t>
      </w:r>
      <w:r w:rsidR="00943E19" w:rsidRPr="00536E34">
        <w:rPr>
          <w:rFonts w:ascii="Times New Roman" w:hAnsi="Times New Roman" w:cs="Times New Roman"/>
          <w:sz w:val="28"/>
          <w:szCs w:val="28"/>
        </w:rPr>
        <w:t xml:space="preserve"> тыс.</w:t>
      </w:r>
      <w:r w:rsidR="001F4FE2" w:rsidRPr="00536E34">
        <w:rPr>
          <w:rFonts w:ascii="Times New Roman" w:hAnsi="Times New Roman" w:cs="Times New Roman"/>
          <w:sz w:val="28"/>
          <w:szCs w:val="28"/>
        </w:rPr>
        <w:t xml:space="preserve"> рублей в связи с экономией ФОТ.</w:t>
      </w:r>
    </w:p>
    <w:p w14:paraId="3FCCCA28" w14:textId="06ACCAB1" w:rsidR="00C54135" w:rsidRPr="00F83951" w:rsidRDefault="000B505C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E34">
        <w:rPr>
          <w:rFonts w:ascii="Times New Roman" w:hAnsi="Times New Roman" w:cs="Times New Roman"/>
          <w:bCs/>
          <w:iCs/>
          <w:sz w:val="28"/>
          <w:szCs w:val="28"/>
        </w:rPr>
        <w:t>Данные ф</w:t>
      </w:r>
      <w:r w:rsidR="00B54E6E" w:rsidRPr="00536E34">
        <w:rPr>
          <w:rFonts w:ascii="Times New Roman" w:hAnsi="Times New Roman" w:cs="Times New Roman"/>
          <w:bCs/>
          <w:iCs/>
          <w:sz w:val="28"/>
          <w:szCs w:val="28"/>
        </w:rPr>
        <w:t>орм</w:t>
      </w:r>
      <w:r w:rsidRPr="00536E34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54E6E" w:rsidRPr="00536E34">
        <w:rPr>
          <w:rFonts w:ascii="Times New Roman" w:hAnsi="Times New Roman" w:cs="Times New Roman"/>
          <w:bCs/>
          <w:iCs/>
          <w:sz w:val="28"/>
          <w:szCs w:val="28"/>
        </w:rPr>
        <w:t xml:space="preserve"> 0503168 </w:t>
      </w:r>
      <w:bookmarkStart w:id="43" w:name="_Hlk98928666"/>
      <w:r w:rsidR="00B54E6E" w:rsidRPr="00536E34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624C62" w:rsidRPr="00536E34">
        <w:rPr>
          <w:rFonts w:ascii="Times New Roman" w:hAnsi="Times New Roman" w:cs="Times New Roman"/>
          <w:bCs/>
          <w:iCs/>
          <w:sz w:val="28"/>
          <w:szCs w:val="28"/>
        </w:rPr>
        <w:t>Сведения о движении нефинансовых активов</w:t>
      </w:r>
      <w:r w:rsidR="00624C62"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 учреждения</w:t>
      </w:r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>»</w:t>
      </w:r>
      <w:bookmarkEnd w:id="43"/>
      <w:r w:rsidR="00185BE7"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отражают 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операции с нефинансовыми активами 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</w:t>
      </w:r>
      <w:r w:rsidR="00570896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570896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20</w:t>
      </w:r>
      <w:r w:rsidR="00F65A27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85BE7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E5E84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44" w:name="_Hlk129788523"/>
      <w:r w:rsidR="007E5E84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формы стоимость основных средств </w:t>
      </w:r>
      <w:bookmarkStart w:id="45" w:name="_Hlk35606525"/>
      <w:r w:rsidR="007E5E84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802559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11 805,8</w:t>
      </w:r>
      <w:r w:rsidR="00943E19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4172E4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51A8D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</w:t>
      </w:r>
      <w:bookmarkEnd w:id="44"/>
      <w:r w:rsidR="004172E4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2486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11 874,6</w:t>
      </w:r>
      <w:r w:rsidR="00943E19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7E5E84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54E6E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</w:t>
      </w:r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стоимость: </w:t>
      </w:r>
      <w:bookmarkStart w:id="46" w:name="_Hlk130471605"/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нежилых помещений – </w:t>
      </w:r>
      <w:r w:rsidR="00677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6 338,7</w:t>
      </w:r>
      <w:r w:rsidR="00943E19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bookmarkEnd w:id="46"/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 – 531,2 тыс. рублей,</w:t>
      </w:r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 и оборудования – 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3 560,4</w:t>
      </w:r>
      <w:r w:rsidR="00943E19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транспортных средств – 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1 019,2</w:t>
      </w:r>
      <w:r w:rsidR="00943E19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инвентарь производственный и хозяйственный – 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224,4</w:t>
      </w:r>
      <w:r w:rsidR="00943E19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прочих основных средств – </w:t>
      </w:r>
      <w:r w:rsidR="00F83951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>200,7</w:t>
      </w:r>
      <w:r w:rsidR="00B92BE5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F8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bookmarkEnd w:id="45"/>
    <w:p w14:paraId="3F4BCEA1" w14:textId="334EB5E5" w:rsidR="00AA5FD7" w:rsidRPr="008B55BE" w:rsidRDefault="00C54135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</w:t>
      </w:r>
      <w:r w:rsidR="007E5E84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1756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CB1D34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037F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756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составила </w:t>
      </w:r>
      <w:r w:rsidR="007E1E79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8 518,4</w:t>
      </w: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193D6B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bookmarkStart w:id="47" w:name="_Hlk98928284"/>
      <w:r w:rsidR="0086037F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7"/>
    </w:p>
    <w:p w14:paraId="38E5233B" w14:textId="78D68F53" w:rsidR="005F07D8" w:rsidRPr="008B55BE" w:rsidRDefault="001F130C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м</w:t>
      </w:r>
      <w:r w:rsidR="005F07D8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атериальных запасов </w:t>
      </w:r>
      <w:r w:rsidR="0088534C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</w:t>
      </w:r>
      <w:r w:rsidR="00987B2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534C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341,9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8534C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5F07D8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044427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материальных запасов</w:t>
      </w:r>
      <w:r w:rsidR="005F07D8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1 059,3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44427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5413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F07D8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ыбыло</w:t>
      </w:r>
      <w:r w:rsidR="00044427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запасов на сумму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1 058,2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45D5C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F07D8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34C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на конец года </w:t>
      </w:r>
      <w:r w:rsidR="002C066B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343,1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44427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34C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04DC5F9" w14:textId="65831A7C" w:rsidR="00097CAA" w:rsidRDefault="00866C67" w:rsidP="00B861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недвижимого имущества в составе имущества казны на начало </w:t>
      </w:r>
      <w:r w:rsidR="00AA0522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</w:t>
      </w:r>
      <w:r w:rsidR="00C81CE1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48" w:name="_Hlk98935530"/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36 698,1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bookmarkEnd w:id="48"/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</w:t>
      </w:r>
      <w:r w:rsidR="00AA0522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36 698,1</w:t>
      </w:r>
      <w:r w:rsidR="00B92BE5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0522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2C066B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0C4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материальных запасов в составе имущества казны </w:t>
      </w:r>
      <w:r w:rsidR="008B55BE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="002B30C4" w:rsidRPr="008B55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856C18" w14:textId="631EAF54" w:rsidR="00C45D5C" w:rsidRPr="00097CAA" w:rsidRDefault="00F96FE1" w:rsidP="00B861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FE1">
        <w:rPr>
          <w:rFonts w:ascii="Times New Roman" w:hAnsi="Times New Roman" w:cs="Times New Roman"/>
          <w:bCs/>
          <w:iCs/>
          <w:sz w:val="28"/>
          <w:szCs w:val="28"/>
        </w:rPr>
        <w:t>Данные формы 0503168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54E6E">
        <w:rPr>
          <w:rFonts w:ascii="Times New Roman" w:hAnsi="Times New Roman" w:cs="Times New Roman"/>
          <w:bCs/>
          <w:iCs/>
          <w:sz w:val="28"/>
          <w:szCs w:val="28"/>
        </w:rPr>
        <w:t>«Сведения о движении нефинансовых активов учреждения»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соответствуют форме 05031</w:t>
      </w:r>
      <w:r w:rsidR="00E06556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>0 «Баланс» раздела 1 «Нефинансовые активы»</w:t>
      </w:r>
      <w:r w:rsidR="00F440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0FD81AA" w14:textId="35C57D14" w:rsidR="001A6716" w:rsidRPr="00F53E49" w:rsidRDefault="001A6716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дебиторской и кредиторской задолженности сельского поселения отражены в форме 0503169 «Сведения по дебиторской и кредиторской задолженности».</w:t>
      </w:r>
    </w:p>
    <w:p w14:paraId="124D5FA0" w14:textId="7846E586" w:rsidR="006D7B0D" w:rsidRPr="006A1500" w:rsidRDefault="001A6716" w:rsidP="00B86138">
      <w:pPr>
        <w:pStyle w:val="aff2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90">
        <w:rPr>
          <w:rFonts w:ascii="Times New Roman" w:eastAsia="Calibri" w:hAnsi="Times New Roman" w:cs="Times New Roman"/>
          <w:sz w:val="28"/>
          <w:szCs w:val="28"/>
        </w:rPr>
        <w:t>На начало отчетного периода дебиторская задолже</w:t>
      </w:r>
      <w:r w:rsidR="00311C9A" w:rsidRPr="00D76490">
        <w:rPr>
          <w:rFonts w:ascii="Times New Roman" w:eastAsia="Calibri" w:hAnsi="Times New Roman" w:cs="Times New Roman"/>
          <w:sz w:val="28"/>
          <w:szCs w:val="28"/>
        </w:rPr>
        <w:t xml:space="preserve">нность составляет в сумме </w:t>
      </w:r>
      <w:r w:rsidR="00D76490" w:rsidRPr="00D76490">
        <w:rPr>
          <w:rFonts w:ascii="Times New Roman" w:eastAsia="Calibri" w:hAnsi="Times New Roman" w:cs="Times New Roman"/>
          <w:sz w:val="28"/>
          <w:szCs w:val="28"/>
        </w:rPr>
        <w:t>1 330,5</w:t>
      </w:r>
      <w:r w:rsidR="00B92BE5" w:rsidRPr="00D7649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90264" w:rsidRPr="00D764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D76490">
        <w:rPr>
          <w:rFonts w:ascii="Times New Roman" w:eastAsia="Calibri" w:hAnsi="Times New Roman" w:cs="Times New Roman"/>
          <w:sz w:val="28"/>
          <w:szCs w:val="28"/>
        </w:rPr>
        <w:t>руб</w:t>
      </w:r>
      <w:r w:rsidR="00097CAA" w:rsidRPr="00D76490">
        <w:rPr>
          <w:rFonts w:ascii="Times New Roman" w:eastAsia="Calibri" w:hAnsi="Times New Roman" w:cs="Times New Roman"/>
          <w:sz w:val="28"/>
          <w:szCs w:val="28"/>
        </w:rPr>
        <w:t>лей</w:t>
      </w:r>
      <w:r w:rsidR="002F4691" w:rsidRPr="00D76490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D76490">
        <w:rPr>
          <w:rFonts w:ascii="Times New Roman" w:eastAsia="Calibri" w:hAnsi="Times New Roman" w:cs="Times New Roman"/>
          <w:sz w:val="28"/>
          <w:szCs w:val="28"/>
        </w:rPr>
        <w:t xml:space="preserve"> на конец отчетного периода в сумм</w:t>
      </w:r>
      <w:r w:rsidR="00311C9A" w:rsidRPr="00D76490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532C41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76490" w:rsidRPr="00D76490">
        <w:rPr>
          <w:rFonts w:ascii="Times New Roman" w:eastAsia="Calibri" w:hAnsi="Times New Roman" w:cs="Times New Roman"/>
          <w:sz w:val="28"/>
          <w:szCs w:val="28"/>
        </w:rPr>
        <w:t>1 471,8</w:t>
      </w:r>
      <w:r w:rsidR="00B92BE5" w:rsidRPr="00D7649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97CAA" w:rsidRPr="00D764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D76490">
        <w:rPr>
          <w:rFonts w:ascii="Times New Roman" w:eastAsia="Calibri" w:hAnsi="Times New Roman" w:cs="Times New Roman"/>
          <w:sz w:val="28"/>
          <w:szCs w:val="28"/>
        </w:rPr>
        <w:t>руб</w:t>
      </w:r>
      <w:r w:rsidR="00F44004" w:rsidRPr="00D76490">
        <w:rPr>
          <w:rFonts w:ascii="Times New Roman" w:eastAsia="Calibri" w:hAnsi="Times New Roman" w:cs="Times New Roman"/>
          <w:sz w:val="28"/>
          <w:szCs w:val="28"/>
        </w:rPr>
        <w:t>лей</w:t>
      </w:r>
      <w:r w:rsidR="00594DEA" w:rsidRPr="00D76490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D76490">
        <w:rPr>
          <w:rFonts w:ascii="Times New Roman" w:eastAsia="Calibri" w:hAnsi="Times New Roman" w:cs="Times New Roman"/>
          <w:sz w:val="28"/>
          <w:szCs w:val="28"/>
        </w:rPr>
        <w:t xml:space="preserve"> в том числе</w:t>
      </w:r>
      <w:r w:rsidR="000B224F" w:rsidRPr="006A150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bookmarkStart w:id="49" w:name="_Hlk130481369"/>
      <w:r w:rsidR="00000D1D" w:rsidRPr="006A1500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00D1D" w:rsidRPr="006A1500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205.51</w:t>
      </w:r>
      <w:r w:rsidR="00000D1D" w:rsidRPr="006A1500"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отражены </w:t>
      </w:r>
      <w:bookmarkEnd w:id="49"/>
      <w:r w:rsidR="00000D1D" w:rsidRPr="006A1500">
        <w:rPr>
          <w:rFonts w:ascii="Times New Roman" w:eastAsia="Times New Roman" w:hAnsi="Times New Roman"/>
          <w:sz w:val="28"/>
          <w:szCs w:val="28"/>
          <w:lang w:eastAsia="ru-RU"/>
        </w:rPr>
        <w:t>доходы будущих периодов</w:t>
      </w:r>
      <w:r w:rsidR="00000D1D" w:rsidRPr="006A1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</w:t>
      </w:r>
      <w:r w:rsidR="00D76490" w:rsidRPr="006A1500">
        <w:rPr>
          <w:rFonts w:ascii="Times New Roman" w:eastAsia="Times New Roman" w:hAnsi="Times New Roman" w:cs="Times New Roman"/>
          <w:sz w:val="28"/>
          <w:szCs w:val="28"/>
          <w:lang w:eastAsia="ar-SA"/>
        </w:rPr>
        <w:t>300,4</w:t>
      </w:r>
      <w:r w:rsidR="00B92BE5" w:rsidRPr="006A1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00D1D" w:rsidRPr="006A1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</w:t>
      </w:r>
      <w:r w:rsidR="006A1500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1500" w:rsidRPr="00405662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6A1500" w:rsidRPr="00405662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206.</w:t>
      </w:r>
      <w:r w:rsidR="00405662" w:rsidRPr="0040566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A1500" w:rsidRPr="0040566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6A1500" w:rsidRPr="004056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5662" w:rsidRPr="00405662">
        <w:rPr>
          <w:rFonts w:ascii="Times New Roman" w:eastAsia="Times New Roman" w:hAnsi="Times New Roman"/>
          <w:sz w:val="28"/>
          <w:szCs w:val="28"/>
          <w:lang w:eastAsia="ru-RU"/>
        </w:rPr>
        <w:t>за услуги связи ПАО «Ростелеком»</w:t>
      </w:r>
      <w:r w:rsidR="006A1500" w:rsidRPr="004056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0,9 тыс. </w:t>
      </w:r>
      <w:r w:rsidR="006A1500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</w:t>
      </w:r>
      <w:r w:rsidR="00000D1D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счету 205.</w:t>
      </w:r>
      <w:r w:rsidR="00663BF2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000D1D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459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сумма</w:t>
      </w:r>
      <w:r w:rsidR="00000D1D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76490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1 170,5</w:t>
      </w:r>
      <w:r w:rsidR="00B92BE5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00D1D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6D7B0D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0BE1" w:rsidRPr="00F53E49">
        <w:rPr>
          <w:rFonts w:ascii="Times New Roman" w:eastAsia="Times New Roman" w:hAnsi="Times New Roman"/>
          <w:sz w:val="28"/>
          <w:szCs w:val="28"/>
          <w:lang w:eastAsia="ar-SA"/>
        </w:rPr>
        <w:t>(по данным МРИ ФНС России № 5 по Краснодарском</w:t>
      </w:r>
      <w:r w:rsidR="00F50BE1" w:rsidRPr="006A1500">
        <w:rPr>
          <w:rFonts w:ascii="Times New Roman" w:eastAsia="Times New Roman" w:hAnsi="Times New Roman"/>
          <w:sz w:val="28"/>
          <w:szCs w:val="28"/>
          <w:lang w:eastAsia="ar-SA"/>
        </w:rPr>
        <w:t xml:space="preserve">у краю) </w:t>
      </w:r>
      <w:r w:rsidR="006D7B0D" w:rsidRPr="006A1500">
        <w:rPr>
          <w:rFonts w:ascii="Times New Roman" w:eastAsia="Calibri" w:hAnsi="Times New Roman" w:cs="Times New Roman"/>
          <w:sz w:val="28"/>
          <w:szCs w:val="28"/>
        </w:rPr>
        <w:t>сложилась по следующим видам налогов:</w:t>
      </w:r>
    </w:p>
    <w:p w14:paraId="3D5A3F4A" w14:textId="3836D380" w:rsidR="006D7B0D" w:rsidRPr="006A1500" w:rsidRDefault="006D7B0D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00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физических лиц </w:t>
      </w:r>
      <w:r w:rsidR="00D76AAF" w:rsidRPr="006A1500">
        <w:rPr>
          <w:rFonts w:ascii="Times New Roman" w:eastAsia="Calibri" w:hAnsi="Times New Roman" w:cs="Times New Roman"/>
          <w:sz w:val="28"/>
          <w:szCs w:val="28"/>
        </w:rPr>
        <w:t>–</w:t>
      </w:r>
      <w:r w:rsidR="00DC2062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1500" w:rsidRPr="006A1500">
        <w:rPr>
          <w:rFonts w:ascii="Times New Roman" w:eastAsia="Calibri" w:hAnsi="Times New Roman" w:cs="Times New Roman"/>
          <w:sz w:val="28"/>
          <w:szCs w:val="28"/>
        </w:rPr>
        <w:t>490,4</w:t>
      </w:r>
      <w:r w:rsidR="00B92BE5" w:rsidRPr="006A150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B335F8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1500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6A1500">
        <w:rPr>
          <w:rFonts w:ascii="Times New Roman" w:eastAsia="Calibri" w:hAnsi="Times New Roman" w:cs="Times New Roman"/>
          <w:sz w:val="28"/>
          <w:szCs w:val="28"/>
        </w:rPr>
        <w:t>лей</w:t>
      </w:r>
      <w:r w:rsidRPr="006A150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27CC14" w14:textId="1146B0E9" w:rsidR="00B335F8" w:rsidRPr="006A1500" w:rsidRDefault="006D7B0D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00">
        <w:rPr>
          <w:rFonts w:ascii="Times New Roman" w:eastAsia="Calibri" w:hAnsi="Times New Roman" w:cs="Times New Roman"/>
          <w:sz w:val="28"/>
          <w:szCs w:val="28"/>
        </w:rPr>
        <w:t>земельный налог с организаций</w:t>
      </w:r>
      <w:r w:rsidR="00085596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02FB" w:rsidRPr="006A150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92BE5" w:rsidRPr="006A1500">
        <w:rPr>
          <w:rFonts w:ascii="Times New Roman" w:eastAsia="Calibri" w:hAnsi="Times New Roman" w:cs="Times New Roman"/>
          <w:sz w:val="28"/>
          <w:szCs w:val="28"/>
        </w:rPr>
        <w:t>0,</w:t>
      </w:r>
      <w:r w:rsidR="006A1500" w:rsidRPr="006A1500">
        <w:rPr>
          <w:rFonts w:ascii="Times New Roman" w:eastAsia="Calibri" w:hAnsi="Times New Roman" w:cs="Times New Roman"/>
          <w:sz w:val="28"/>
          <w:szCs w:val="28"/>
        </w:rPr>
        <w:t>4</w:t>
      </w:r>
      <w:r w:rsidR="00B92BE5" w:rsidRPr="006A150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85596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35F8" w:rsidRPr="006A1500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6A1500">
        <w:rPr>
          <w:rFonts w:ascii="Times New Roman" w:eastAsia="Calibri" w:hAnsi="Times New Roman" w:cs="Times New Roman"/>
          <w:sz w:val="28"/>
          <w:szCs w:val="28"/>
        </w:rPr>
        <w:t>лей</w:t>
      </w:r>
      <w:r w:rsidRPr="006A150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D44130D" w14:textId="1DC6A803" w:rsidR="00085596" w:rsidRPr="006A1500" w:rsidRDefault="006D7B0D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0" w:name="_Hlk130292370"/>
      <w:r w:rsidRPr="006A1500">
        <w:rPr>
          <w:rFonts w:ascii="Times New Roman" w:eastAsia="Calibri" w:hAnsi="Times New Roman" w:cs="Times New Roman"/>
          <w:sz w:val="28"/>
          <w:szCs w:val="28"/>
        </w:rPr>
        <w:t>земельный налог с физических лиц</w:t>
      </w:r>
      <w:r w:rsidR="00085596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AAF" w:rsidRPr="006A1500">
        <w:rPr>
          <w:rFonts w:ascii="Times New Roman" w:eastAsia="Calibri" w:hAnsi="Times New Roman" w:cs="Times New Roman"/>
          <w:sz w:val="28"/>
          <w:szCs w:val="28"/>
        </w:rPr>
        <w:t>–</w:t>
      </w:r>
      <w:r w:rsidR="005202FB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1500" w:rsidRPr="006A1500">
        <w:rPr>
          <w:rFonts w:ascii="Times New Roman" w:eastAsia="Calibri" w:hAnsi="Times New Roman" w:cs="Times New Roman"/>
          <w:sz w:val="28"/>
          <w:szCs w:val="28"/>
        </w:rPr>
        <w:t>679,6</w:t>
      </w:r>
      <w:r w:rsidR="00B92BE5" w:rsidRPr="006A150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5202FB"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1500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6A1500">
        <w:rPr>
          <w:rFonts w:ascii="Times New Roman" w:eastAsia="Calibri" w:hAnsi="Times New Roman" w:cs="Times New Roman"/>
          <w:sz w:val="28"/>
          <w:szCs w:val="28"/>
        </w:rPr>
        <w:t>лей</w:t>
      </w:r>
      <w:bookmarkEnd w:id="50"/>
      <w:r w:rsidR="00E06556" w:rsidRPr="006A150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9D0EAB" w14:textId="20922728" w:rsidR="006D7B0D" w:rsidRPr="00F53E49" w:rsidRDefault="00085596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1" w:name="_Hlk130296845"/>
      <w:r w:rsidRPr="006A1500">
        <w:rPr>
          <w:rFonts w:ascii="Times New Roman" w:eastAsia="Calibri" w:hAnsi="Times New Roman" w:cs="Times New Roman"/>
          <w:sz w:val="28"/>
          <w:szCs w:val="28"/>
        </w:rPr>
        <w:t>земельный налог с физических лиц</w:t>
      </w:r>
      <w:r w:rsidR="00C6499C">
        <w:rPr>
          <w:rFonts w:ascii="Times New Roman" w:eastAsia="Calibri" w:hAnsi="Times New Roman" w:cs="Times New Roman"/>
          <w:sz w:val="28"/>
          <w:szCs w:val="28"/>
        </w:rPr>
        <w:t xml:space="preserve"> (до 01.01.2006 года)</w:t>
      </w:r>
      <w:r w:rsidRPr="006A150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B92BE5" w:rsidRPr="006A1500">
        <w:rPr>
          <w:rFonts w:ascii="Times New Roman" w:eastAsia="Calibri" w:hAnsi="Times New Roman" w:cs="Times New Roman"/>
          <w:sz w:val="28"/>
          <w:szCs w:val="28"/>
        </w:rPr>
        <w:t>0,</w:t>
      </w:r>
      <w:r w:rsidR="006A1500" w:rsidRPr="006A1500">
        <w:rPr>
          <w:rFonts w:ascii="Times New Roman" w:eastAsia="Calibri" w:hAnsi="Times New Roman" w:cs="Times New Roman"/>
          <w:sz w:val="28"/>
          <w:szCs w:val="28"/>
        </w:rPr>
        <w:t>1</w:t>
      </w:r>
      <w:r w:rsidR="000E0089" w:rsidRPr="006A150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6A1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E49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B2675" w:rsidRPr="00F53E49">
        <w:rPr>
          <w:rFonts w:ascii="Times New Roman" w:eastAsia="Calibri" w:hAnsi="Times New Roman" w:cs="Times New Roman"/>
          <w:sz w:val="28"/>
          <w:szCs w:val="28"/>
        </w:rPr>
        <w:t>.</w:t>
      </w:r>
      <w:bookmarkEnd w:id="51"/>
    </w:p>
    <w:p w14:paraId="51FD609A" w14:textId="40D56FF8" w:rsidR="00507680" w:rsidRPr="00F53E49" w:rsidRDefault="00C55764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</w:t>
      </w:r>
      <w:r w:rsidR="007E5E84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</w:t>
      </w:r>
      <w:r w:rsidR="008D7189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500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Нововладимировского</w:t>
      </w:r>
      <w:r w:rsidR="008D718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7E5E84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7189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</w:t>
      </w:r>
      <w:r w:rsidR="00984FAA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8D7189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131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8A5FCD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264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5662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 734,1</w:t>
      </w:r>
      <w:r w:rsidR="000E0089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90264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57C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1C08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E9554C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576F9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 в сумме</w:t>
      </w:r>
      <w:r w:rsidR="008A5FCD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264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5662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 529,3</w:t>
      </w:r>
      <w:r w:rsidR="000E0089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52F4D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C08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44004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07680" w:rsidRPr="00F53E4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7C33A73E" w14:textId="3341BD73" w:rsidR="008B2675" w:rsidRPr="00F53E49" w:rsidRDefault="00141C7B" w:rsidP="00B86138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0277DA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AE557C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205.11</w:t>
      </w:r>
      <w:r w:rsidR="00DD71B6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1E4A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5E7ABA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1E4A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1</w:t>
      </w:r>
      <w:r w:rsidR="00405662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 529,3</w:t>
      </w:r>
      <w:r w:rsidR="000E008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C1E4A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AE557C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налоговым платежам </w:t>
      </w:r>
      <w:r w:rsidR="00F50BE1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AE557C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данным МРИ ФНС России №</w:t>
      </w:r>
      <w:r w:rsidR="00152F4D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F50BE1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8B2675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2675" w:rsidRPr="00F53E49">
        <w:rPr>
          <w:rFonts w:ascii="Times New Roman" w:eastAsia="Calibri" w:hAnsi="Times New Roman" w:cs="Times New Roman"/>
          <w:sz w:val="28"/>
          <w:szCs w:val="28"/>
        </w:rPr>
        <w:t>сложилась по налогам:</w:t>
      </w:r>
    </w:p>
    <w:p w14:paraId="64A3E9A9" w14:textId="1E191698" w:rsidR="008B2675" w:rsidRPr="00F53E49" w:rsidRDefault="008B2675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E49">
        <w:rPr>
          <w:rFonts w:ascii="Times New Roman" w:eastAsia="Calibri" w:hAnsi="Times New Roman" w:cs="Times New Roman"/>
          <w:sz w:val="28"/>
          <w:szCs w:val="28"/>
        </w:rPr>
        <w:t xml:space="preserve">налогу на имущество физических лиц </w:t>
      </w:r>
      <w:r w:rsidR="00201658" w:rsidRPr="00F53E49">
        <w:rPr>
          <w:rFonts w:ascii="Times New Roman" w:eastAsia="Calibri" w:hAnsi="Times New Roman" w:cs="Times New Roman"/>
          <w:sz w:val="28"/>
          <w:szCs w:val="28"/>
        </w:rPr>
        <w:t>–</w:t>
      </w:r>
      <w:r w:rsidR="00403771" w:rsidRPr="00F53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3BF2" w:rsidRPr="00F53E49">
        <w:rPr>
          <w:rFonts w:ascii="Times New Roman" w:eastAsia="Calibri" w:hAnsi="Times New Roman" w:cs="Times New Roman"/>
          <w:sz w:val="28"/>
          <w:szCs w:val="28"/>
        </w:rPr>
        <w:t>5</w:t>
      </w:r>
      <w:r w:rsidR="003E466B" w:rsidRPr="00F53E49">
        <w:rPr>
          <w:rFonts w:ascii="Times New Roman" w:eastAsia="Calibri" w:hAnsi="Times New Roman" w:cs="Times New Roman"/>
          <w:sz w:val="28"/>
          <w:szCs w:val="28"/>
        </w:rPr>
        <w:t>3</w:t>
      </w:r>
      <w:r w:rsidR="000E0089" w:rsidRPr="00F53E49">
        <w:rPr>
          <w:rFonts w:ascii="Times New Roman" w:eastAsia="Calibri" w:hAnsi="Times New Roman" w:cs="Times New Roman"/>
          <w:sz w:val="28"/>
          <w:szCs w:val="28"/>
        </w:rPr>
        <w:t>,</w:t>
      </w:r>
      <w:r w:rsidR="003E466B" w:rsidRPr="00F53E49">
        <w:rPr>
          <w:rFonts w:ascii="Times New Roman" w:eastAsia="Calibri" w:hAnsi="Times New Roman" w:cs="Times New Roman"/>
          <w:sz w:val="28"/>
          <w:szCs w:val="28"/>
        </w:rPr>
        <w:t>9</w:t>
      </w:r>
      <w:r w:rsidR="000E0089" w:rsidRPr="00F53E4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F53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E49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047DF543" w14:textId="42ACA5C3" w:rsidR="008B2675" w:rsidRPr="00F53E49" w:rsidRDefault="008B2675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E49">
        <w:rPr>
          <w:rFonts w:ascii="Times New Roman" w:eastAsia="Calibri" w:hAnsi="Times New Roman" w:cs="Times New Roman"/>
          <w:sz w:val="28"/>
          <w:szCs w:val="28"/>
        </w:rPr>
        <w:t>земельному налогу с организаций</w:t>
      </w:r>
      <w:r w:rsidR="00663BF2" w:rsidRPr="00F53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658" w:rsidRPr="00F53E4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E466B" w:rsidRPr="00F53E49">
        <w:rPr>
          <w:rFonts w:ascii="Times New Roman" w:eastAsia="Calibri" w:hAnsi="Times New Roman" w:cs="Times New Roman"/>
          <w:sz w:val="28"/>
          <w:szCs w:val="28"/>
        </w:rPr>
        <w:t>1 039,7</w:t>
      </w:r>
      <w:r w:rsidR="000E0089" w:rsidRPr="00F53E4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F53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E49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5F3F3903" w14:textId="244CAC90" w:rsidR="008B2675" w:rsidRPr="00F53E49" w:rsidRDefault="008B2675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E49">
        <w:rPr>
          <w:rFonts w:ascii="Times New Roman" w:eastAsia="Calibri" w:hAnsi="Times New Roman" w:cs="Times New Roman"/>
          <w:sz w:val="28"/>
          <w:szCs w:val="28"/>
        </w:rPr>
        <w:t>земельному налогу с физических лиц</w:t>
      </w:r>
      <w:r w:rsidR="00663BF2" w:rsidRPr="00F53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E49">
        <w:rPr>
          <w:rFonts w:ascii="Times New Roman" w:eastAsia="Calibri" w:hAnsi="Times New Roman" w:cs="Times New Roman"/>
          <w:sz w:val="28"/>
          <w:szCs w:val="28"/>
        </w:rPr>
        <w:t>–</w:t>
      </w:r>
      <w:r w:rsidR="003E466B" w:rsidRPr="00F53E49">
        <w:rPr>
          <w:rFonts w:ascii="Times New Roman" w:eastAsia="Calibri" w:hAnsi="Times New Roman" w:cs="Times New Roman"/>
          <w:sz w:val="28"/>
          <w:szCs w:val="28"/>
        </w:rPr>
        <w:t xml:space="preserve"> 435,4 </w:t>
      </w:r>
      <w:r w:rsidR="000E0089" w:rsidRPr="00F53E49">
        <w:rPr>
          <w:rFonts w:ascii="Times New Roman" w:eastAsia="Calibri" w:hAnsi="Times New Roman" w:cs="Times New Roman"/>
          <w:sz w:val="28"/>
          <w:szCs w:val="28"/>
        </w:rPr>
        <w:t>тыс.</w:t>
      </w:r>
      <w:r w:rsidR="00545A17" w:rsidRPr="00F53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E49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984FAA" w:rsidRPr="00F53E4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ECD5F9" w14:textId="3CA9A1BD" w:rsidR="00663BF2" w:rsidRPr="00F53E49" w:rsidRDefault="00663BF2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E49">
        <w:rPr>
          <w:rFonts w:ascii="Times New Roman" w:eastAsia="Calibri" w:hAnsi="Times New Roman" w:cs="Times New Roman"/>
          <w:sz w:val="28"/>
          <w:szCs w:val="28"/>
        </w:rPr>
        <w:t xml:space="preserve">земельный налог с физических лиц </w:t>
      </w:r>
      <w:r w:rsidR="00C1511D">
        <w:rPr>
          <w:rFonts w:ascii="Times New Roman" w:eastAsia="Calibri" w:hAnsi="Times New Roman" w:cs="Times New Roman"/>
          <w:sz w:val="28"/>
          <w:szCs w:val="28"/>
        </w:rPr>
        <w:t>(до 01.01.2006 года)</w:t>
      </w:r>
      <w:r w:rsidR="00C1511D" w:rsidRPr="00085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E4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0E0089" w:rsidRPr="00F53E49">
        <w:rPr>
          <w:rFonts w:ascii="Times New Roman" w:eastAsia="Calibri" w:hAnsi="Times New Roman" w:cs="Times New Roman"/>
          <w:sz w:val="28"/>
          <w:szCs w:val="28"/>
        </w:rPr>
        <w:t>0,3 тыс.</w:t>
      </w:r>
      <w:r w:rsidRPr="00F53E49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4370BB" w:rsidRPr="00F53E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0161BB" w14:textId="6A8D87BB" w:rsidR="00FE7F6B" w:rsidRPr="00F53E49" w:rsidRDefault="004370BB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E49">
        <w:rPr>
          <w:rFonts w:ascii="Times New Roman" w:eastAsia="Calibri" w:hAnsi="Times New Roman" w:cs="Times New Roman"/>
          <w:sz w:val="28"/>
          <w:szCs w:val="28"/>
        </w:rPr>
        <w:t>П</w:t>
      </w:r>
      <w:r w:rsidR="00FE7F6B" w:rsidRPr="00F53E49">
        <w:rPr>
          <w:rFonts w:ascii="Times New Roman" w:eastAsia="Calibri" w:hAnsi="Times New Roman" w:cs="Times New Roman"/>
          <w:sz w:val="28"/>
          <w:szCs w:val="28"/>
        </w:rPr>
        <w:t xml:space="preserve">о счету 401.4 </w:t>
      </w:r>
      <w:r w:rsidR="00CC3CB3" w:rsidRPr="00F53E49">
        <w:rPr>
          <w:rFonts w:ascii="Times New Roman" w:eastAsia="Times New Roman" w:hAnsi="Times New Roman"/>
          <w:sz w:val="28"/>
          <w:szCs w:val="28"/>
          <w:lang w:eastAsia="ru-RU"/>
        </w:rPr>
        <w:t>доходы будущих периодов</w:t>
      </w:r>
      <w:r w:rsidR="00CC3CB3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1</w:t>
      </w:r>
      <w:r w:rsidR="000C1E4A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C3CB3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E008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CC3CB3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E008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</w:t>
      </w:r>
      <w:r w:rsidR="00CC3CB3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118EAB77" w14:textId="1E295BF2" w:rsidR="00545A17" w:rsidRDefault="008B2675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E49">
        <w:rPr>
          <w:rFonts w:ascii="Times New Roman" w:eastAsia="Calibri" w:hAnsi="Times New Roman" w:cs="Times New Roman"/>
          <w:sz w:val="28"/>
          <w:szCs w:val="28"/>
        </w:rPr>
        <w:t xml:space="preserve">Кредиторская задолженность по налогу на имущество физических лиц, </w:t>
      </w:r>
      <w:r w:rsidR="00F44004" w:rsidRPr="00F53E49">
        <w:rPr>
          <w:rFonts w:ascii="Times New Roman" w:eastAsia="Calibri" w:hAnsi="Times New Roman" w:cs="Times New Roman"/>
          <w:sz w:val="28"/>
          <w:szCs w:val="28"/>
        </w:rPr>
        <w:t>по</w:t>
      </w:r>
      <w:r w:rsidRPr="00F53E49">
        <w:rPr>
          <w:rFonts w:ascii="Times New Roman" w:eastAsia="Calibri" w:hAnsi="Times New Roman" w:cs="Times New Roman"/>
          <w:sz w:val="28"/>
          <w:szCs w:val="28"/>
        </w:rPr>
        <w:t xml:space="preserve"> земельному налогу с физических лиц возникла в результате неуплаты в срок до 01.12.202</w:t>
      </w:r>
      <w:r w:rsidR="002C4B20" w:rsidRPr="00F53E49">
        <w:rPr>
          <w:rFonts w:ascii="Times New Roman" w:eastAsia="Calibri" w:hAnsi="Times New Roman" w:cs="Times New Roman"/>
          <w:sz w:val="28"/>
          <w:szCs w:val="28"/>
        </w:rPr>
        <w:t>2</w:t>
      </w:r>
      <w:r w:rsidR="00C72AC7" w:rsidRPr="00F53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E49">
        <w:rPr>
          <w:rFonts w:ascii="Times New Roman" w:eastAsia="Calibri" w:hAnsi="Times New Roman" w:cs="Times New Roman"/>
          <w:sz w:val="28"/>
          <w:szCs w:val="28"/>
        </w:rPr>
        <w:t>года вышеуказанных налогов.</w:t>
      </w:r>
      <w:bookmarkStart w:id="52" w:name="_Hlk98943140"/>
      <w:r w:rsidR="00545A17" w:rsidRPr="00545A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5E7D44" w14:textId="2954B3B2" w:rsidR="00D91B22" w:rsidRDefault="00545A17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Просроченная кредиторская задолженность отсутствует.</w:t>
      </w:r>
      <w:bookmarkEnd w:id="52"/>
    </w:p>
    <w:p w14:paraId="0625D913" w14:textId="77777777" w:rsidR="00724F49" w:rsidRPr="00F53E49" w:rsidRDefault="00FC3E63" w:rsidP="00B861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3E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2C4B20" w:rsidRPr="00F53E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F53E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2C4B20" w:rsidRPr="00F53E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F53E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0503171 «Сведения о финансовых вложениях получателя бюджетных средств, администратора источников финансирования дефицита бюджета» с</w:t>
      </w:r>
      <w:r w:rsidRPr="00F53E49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умма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вложений на 01.01.202</w:t>
      </w:r>
      <w:r w:rsidR="002C4B20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2C4B20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724F4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868,3</w:t>
      </w:r>
      <w:r w:rsidR="000E008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участие в М</w:t>
      </w:r>
      <w:r w:rsidR="007B0B56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724F4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Нововладимировский</w:t>
      </w:r>
      <w:r w:rsidR="007B0B56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987B2E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724F4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>868,3</w:t>
      </w:r>
      <w:r w:rsidR="000E0089"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F53E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  <w:r w:rsidR="00724F49" w:rsidRPr="00F53E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7960C30F" w14:textId="3075FBBB" w:rsidR="00FC3E63" w:rsidRDefault="00FC3E63" w:rsidP="00B8613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«Сведения о государственном (муниципальном) долге, предоставленных бюджетных кредитах» </w:t>
      </w:r>
      <w:r w:rsidR="00E327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 состоянию на 01.01.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ода </w:t>
      </w:r>
      <w:r w:rsidR="00E3274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муниципальный долг отсутствует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14:paraId="17D00D26" w14:textId="0B201D78" w:rsidR="00082FB4" w:rsidRDefault="00846D9D" w:rsidP="00B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 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0503178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Сведения об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остатках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денежных средств на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счетах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получател</w:t>
      </w:r>
      <w:r w:rsidR="00A029D9" w:rsidRPr="007A37A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я</w:t>
      </w:r>
      <w:r w:rsidR="00082FB4" w:rsidRPr="007A37A7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бюджетных средств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»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статок денежных средств на счете 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сельского поселения 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на 01.01.20</w:t>
      </w:r>
      <w:r w:rsidR="008A5FCD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 составляет </w:t>
      </w:r>
      <w:r w:rsidR="00F3470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938,8</w:t>
      </w:r>
      <w:r w:rsidR="002A1B30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тыс.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рублей. </w:t>
      </w:r>
      <w:bookmarkStart w:id="53" w:name="_Hlk98944019"/>
    </w:p>
    <w:p w14:paraId="605CB7FB" w14:textId="4B3280E1" w:rsidR="00A550D0" w:rsidRPr="006900B0" w:rsidRDefault="007E6280" w:rsidP="00B861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 w:rsidR="00F3470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Нововладимировским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сельским поселением представлена </w:t>
      </w:r>
      <w:r w:rsidR="00082FB4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ояснительная записка по форме 0503160 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 составе требуемых</w:t>
      </w:r>
      <w:r w:rsidR="001179E8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5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разделов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таблиц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Пояснительная записка заполнена в соответствии с п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унктом 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152 Инструкции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550D0" w:rsidRPr="006900B0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bookmarkEnd w:id="53"/>
    <w:p w14:paraId="38A4F59C" w14:textId="04C3FB12" w:rsidR="00AF6B66" w:rsidRDefault="00AD7E01" w:rsidP="00B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0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финансового аудита сельским поселением за 2022 год установлено, что постановлением администрации </w:t>
      </w:r>
      <w:r w:rsidR="00F34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Нововладимировского</w:t>
      </w:r>
      <w:r w:rsidR="009D0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59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34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9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1.09.2022 г</w:t>
      </w:r>
      <w:r w:rsidR="00E0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9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F34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принятии решения 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наделении полномочиями внутреннего финансового аудита» принято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глава </w:t>
      </w:r>
      <w:r w:rsidR="00F34704">
        <w:rPr>
          <w:rFonts w:ascii="Times New Roman" w:hAnsi="Times New Roman" w:cs="Times New Roman"/>
          <w:sz w:val="28"/>
          <w:szCs w:val="28"/>
        </w:rPr>
        <w:t>Нововладимировского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наделен полномочиями по</w:t>
      </w:r>
      <w:r w:rsidRPr="0046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аудита.</w:t>
      </w:r>
    </w:p>
    <w:p w14:paraId="1E62607C" w14:textId="77777777" w:rsidR="00BC1647" w:rsidRPr="00BC1647" w:rsidRDefault="00BC1647" w:rsidP="00B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0DD6D0" w14:textId="6F363234" w:rsidR="00AF6B66" w:rsidRPr="007E6280" w:rsidRDefault="00AF6B66" w:rsidP="00B8613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54" w:name="_Hlk98924217"/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Отчетность подведомственного учреждения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53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Нововладимировского</w:t>
      </w:r>
      <w:r w:rsidR="005977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Тбилисского района</w:t>
      </w:r>
      <w:r w:rsidR="009B4A3F"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муниципально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="0059773F">
        <w:rPr>
          <w:rFonts w:ascii="Times New Roman" w:hAnsi="Times New Roman" w:cs="Times New Roman"/>
          <w:sz w:val="28"/>
          <w:szCs w:val="28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культуры «</w:t>
      </w:r>
      <w:r w:rsidR="00F53E49">
        <w:rPr>
          <w:rFonts w:ascii="Times New Roman" w:hAnsi="Times New Roman" w:cs="Times New Roman"/>
          <w:sz w:val="28"/>
          <w:szCs w:val="28"/>
        </w:rPr>
        <w:t>Нововладимирский</w:t>
      </w:r>
      <w:r w:rsidRPr="007E6280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7E6280">
        <w:rPr>
          <w:rFonts w:ascii="Times New Roman" w:hAnsi="Times New Roman" w:cs="Times New Roman"/>
          <w:sz w:val="28"/>
          <w:szCs w:val="28"/>
        </w:rPr>
        <w:t>.</w:t>
      </w:r>
    </w:p>
    <w:p w14:paraId="78745D76" w14:textId="32554CFD" w:rsidR="00AF6B66" w:rsidRPr="00AF6B66" w:rsidRDefault="00AF6B66" w:rsidP="00B8613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265FA03" w14:textId="5042ADBD" w:rsidR="00AF6B66" w:rsidRDefault="00AF6B66" w:rsidP="00B861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Состав отчетности </w:t>
      </w:r>
      <w:r w:rsidR="00D01F03">
        <w:rPr>
          <w:rFonts w:ascii="Times New Roman" w:hAnsi="Times New Roman" w:cs="Times New Roman"/>
          <w:sz w:val="28"/>
          <w:szCs w:val="28"/>
        </w:rPr>
        <w:t>МБУК «</w:t>
      </w:r>
      <w:r w:rsidR="00F53E49">
        <w:rPr>
          <w:rFonts w:ascii="Times New Roman" w:hAnsi="Times New Roman" w:cs="Times New Roman"/>
          <w:sz w:val="28"/>
          <w:szCs w:val="28"/>
        </w:rPr>
        <w:t>Нововладимирский</w:t>
      </w:r>
      <w:r w:rsidR="00D01F03">
        <w:rPr>
          <w:rFonts w:ascii="Times New Roman" w:hAnsi="Times New Roman" w:cs="Times New Roman"/>
          <w:sz w:val="28"/>
          <w:szCs w:val="28"/>
        </w:rPr>
        <w:t xml:space="preserve"> КДЦ»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формирован в соответствии с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требованиям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55" w:name="_Hlk98773703"/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приказа Минфина Р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оссийской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Ф</w:t>
      </w:r>
      <w:r w:rsidR="0010381D">
        <w:rPr>
          <w:rFonts w:ascii="Times New Roman" w:eastAsia="SimSun" w:hAnsi="Times New Roman" w:cs="Times New Roman"/>
          <w:sz w:val="28"/>
          <w:szCs w:val="28"/>
          <w:lang w:eastAsia="ru-RU"/>
        </w:rPr>
        <w:t>едерации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641DE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      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от 2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5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03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.2011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г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№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33н</w:t>
      </w:r>
      <w:r w:rsidRPr="00AF6B66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«Об утверждении Инструкции о порядке составления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представления годовой, квартальной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бу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х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галтерской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отчетности 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государственных (муниципальных) бюджетных и автономных учреждений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»</w:t>
      </w:r>
      <w:bookmarkEnd w:id="55"/>
      <w:r w:rsidR="00A044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>(дале</w:t>
      </w:r>
      <w:r w:rsidR="003D0178">
        <w:rPr>
          <w:rFonts w:ascii="Times New Roman" w:eastAsia="SimSun" w:hAnsi="Times New Roman" w:cs="Times New Roman"/>
          <w:sz w:val="28"/>
          <w:szCs w:val="28"/>
          <w:lang w:eastAsia="ru-RU"/>
        </w:rPr>
        <w:t>е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Инструкция № 33н)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14:paraId="0B3EAD71" w14:textId="49DA5851" w:rsidR="003D0178" w:rsidRDefault="003D0178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F69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05F69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>
        <w:rPr>
          <w:rFonts w:ascii="Times New Roman" w:hAnsi="Times New Roman" w:cs="Times New Roman"/>
          <w:sz w:val="28"/>
          <w:szCs w:val="28"/>
        </w:rPr>
        <w:t>выборочно исследованы полнота и достоверность представленной отчетности</w:t>
      </w:r>
      <w:r w:rsidRPr="003D0178">
        <w:rPr>
          <w:rFonts w:ascii="Times New Roman" w:hAnsi="Times New Roman" w:cs="Times New Roman"/>
          <w:sz w:val="28"/>
          <w:szCs w:val="28"/>
        </w:rPr>
        <w:t xml:space="preserve"> </w:t>
      </w:r>
      <w:bookmarkStart w:id="56" w:name="_Hlk129788287"/>
      <w:r w:rsidR="0010381D">
        <w:rPr>
          <w:rFonts w:ascii="Times New Roman" w:hAnsi="Times New Roman" w:cs="Times New Roman"/>
          <w:sz w:val="28"/>
          <w:szCs w:val="28"/>
        </w:rPr>
        <w:t>МБУК «</w:t>
      </w:r>
      <w:r w:rsidR="001B727C">
        <w:rPr>
          <w:rFonts w:ascii="Times New Roman" w:hAnsi="Times New Roman" w:cs="Times New Roman"/>
          <w:sz w:val="28"/>
          <w:szCs w:val="28"/>
        </w:rPr>
        <w:t>Нововладимировский</w:t>
      </w:r>
      <w:r w:rsidR="0010381D">
        <w:rPr>
          <w:rFonts w:ascii="Times New Roman" w:hAnsi="Times New Roman" w:cs="Times New Roman"/>
          <w:sz w:val="28"/>
          <w:szCs w:val="28"/>
        </w:rPr>
        <w:t xml:space="preserve"> КДЦ» </w:t>
      </w:r>
      <w:bookmarkEnd w:id="56"/>
      <w:r w:rsidRPr="003D017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0381D">
        <w:rPr>
          <w:rFonts w:ascii="Times New Roman" w:hAnsi="Times New Roman" w:cs="Times New Roman"/>
          <w:sz w:val="28"/>
          <w:szCs w:val="28"/>
        </w:rPr>
        <w:t>3</w:t>
      </w:r>
      <w:r w:rsidRPr="003D01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0381D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  <w:r w:rsidR="0010381D">
        <w:rPr>
          <w:rFonts w:ascii="Times New Roman" w:hAnsi="Times New Roman" w:cs="Times New Roman"/>
          <w:sz w:val="28"/>
          <w:szCs w:val="28"/>
        </w:rPr>
        <w:t>)</w:t>
      </w:r>
      <w:r w:rsidRPr="003D0178">
        <w:rPr>
          <w:rFonts w:ascii="Times New Roman" w:hAnsi="Times New Roman" w:cs="Times New Roman"/>
          <w:sz w:val="28"/>
          <w:szCs w:val="28"/>
        </w:rPr>
        <w:t>:</w:t>
      </w:r>
    </w:p>
    <w:p w14:paraId="1504E662" w14:textId="77777777" w:rsidR="00100D1F" w:rsidRDefault="00100D1F" w:rsidP="00B86138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107A75" w14:textId="2B3D809E" w:rsidR="00A35027" w:rsidRPr="00A5482E" w:rsidRDefault="0010381D" w:rsidP="00986AB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5500"/>
        <w:gridCol w:w="1275"/>
        <w:gridCol w:w="1134"/>
        <w:gridCol w:w="1276"/>
      </w:tblGrid>
      <w:tr w:rsidR="003D0178" w:rsidRPr="00F70D77" w14:paraId="3AF82135" w14:textId="77777777" w:rsidTr="00EC47B3">
        <w:trPr>
          <w:tblHeader/>
        </w:trPr>
        <w:tc>
          <w:tcPr>
            <w:tcW w:w="738" w:type="dxa"/>
          </w:tcPr>
          <w:p w14:paraId="1543D977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0" w:type="dxa"/>
          </w:tcPr>
          <w:p w14:paraId="66FA6D4A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Наименование форм</w:t>
            </w:r>
          </w:p>
        </w:tc>
        <w:tc>
          <w:tcPr>
            <w:tcW w:w="1275" w:type="dxa"/>
          </w:tcPr>
          <w:p w14:paraId="0A1E40EE" w14:textId="30DB8E80" w:rsidR="003D0178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14:paraId="303F9F87" w14:textId="3472CC7B" w:rsidR="0010381D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134" w:type="dxa"/>
          </w:tcPr>
          <w:p w14:paraId="13D7CA40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 +</w:t>
            </w:r>
          </w:p>
          <w:p w14:paraId="5876A24F" w14:textId="7B908E4F" w:rsidR="003D0178" w:rsidRPr="00550F69" w:rsidRDefault="00986AB5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тсутствие –</w:t>
            </w:r>
          </w:p>
          <w:p w14:paraId="5A3D9F38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276" w:type="dxa"/>
          </w:tcPr>
          <w:p w14:paraId="0911FE1D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Наличие+</w:t>
            </w:r>
          </w:p>
          <w:p w14:paraId="124E5F0D" w14:textId="778745AB" w:rsidR="003D0178" w:rsidRPr="00550F69" w:rsidRDefault="004945D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3A13842" w14:textId="44F6E698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="00692AF8" w:rsidRPr="00550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</w:t>
            </w:r>
          </w:p>
        </w:tc>
      </w:tr>
      <w:tr w:rsidR="0010381D" w:rsidRPr="006F6053" w14:paraId="1B3E2038" w14:textId="77777777" w:rsidTr="00EC47B3">
        <w:trPr>
          <w:tblHeader/>
        </w:trPr>
        <w:tc>
          <w:tcPr>
            <w:tcW w:w="738" w:type="dxa"/>
            <w:vAlign w:val="center"/>
          </w:tcPr>
          <w:p w14:paraId="35FF8D42" w14:textId="23E1A4E4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14:paraId="27DADCD2" w14:textId="227F8B4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2561CDD" w14:textId="120E20F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C9E0316" w14:textId="43129FB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4E90A55" w14:textId="3C85BAA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6AB5" w:rsidRPr="006F6053" w14:paraId="23D4BD2D" w14:textId="77777777" w:rsidTr="0010381D">
        <w:tc>
          <w:tcPr>
            <w:tcW w:w="738" w:type="dxa"/>
            <w:vAlign w:val="center"/>
          </w:tcPr>
          <w:p w14:paraId="100D1BED" w14:textId="44EAE0A6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14:paraId="61F4FF87" w14:textId="2884DA3D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275" w:type="dxa"/>
          </w:tcPr>
          <w:p w14:paraId="0EFBD33C" w14:textId="0BB52896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0503710</w:t>
            </w:r>
          </w:p>
        </w:tc>
        <w:tc>
          <w:tcPr>
            <w:tcW w:w="1134" w:type="dxa"/>
          </w:tcPr>
          <w:p w14:paraId="6DE35B91" w14:textId="4FB3CCDE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463CC169" w14:textId="3FC73FF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61ABE6A" w14:textId="77777777" w:rsidTr="0010381D">
        <w:tc>
          <w:tcPr>
            <w:tcW w:w="738" w:type="dxa"/>
            <w:vAlign w:val="center"/>
          </w:tcPr>
          <w:p w14:paraId="6D2FF7E2" w14:textId="01B9149A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14:paraId="64457C3B" w14:textId="188FDA92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 учреждения</w:t>
            </w:r>
          </w:p>
        </w:tc>
        <w:tc>
          <w:tcPr>
            <w:tcW w:w="1275" w:type="dxa"/>
          </w:tcPr>
          <w:p w14:paraId="58BBC943" w14:textId="61C0E2B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0503721</w:t>
            </w:r>
          </w:p>
        </w:tc>
        <w:tc>
          <w:tcPr>
            <w:tcW w:w="1134" w:type="dxa"/>
          </w:tcPr>
          <w:p w14:paraId="3724E369" w14:textId="0480C3B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D350558" w14:textId="3C8CE6D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7EF740E0" w14:textId="77777777" w:rsidTr="0010381D">
        <w:tc>
          <w:tcPr>
            <w:tcW w:w="738" w:type="dxa"/>
            <w:vAlign w:val="center"/>
          </w:tcPr>
          <w:p w14:paraId="3552BACF" w14:textId="345818AF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14:paraId="41D57A2E" w14:textId="645B8CCE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 учреждения</w:t>
            </w:r>
          </w:p>
        </w:tc>
        <w:tc>
          <w:tcPr>
            <w:tcW w:w="1275" w:type="dxa"/>
          </w:tcPr>
          <w:p w14:paraId="35BD0E87" w14:textId="2735B0B3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0503723 </w:t>
            </w:r>
          </w:p>
        </w:tc>
        <w:tc>
          <w:tcPr>
            <w:tcW w:w="1134" w:type="dxa"/>
          </w:tcPr>
          <w:p w14:paraId="30E32663" w14:textId="5ADFFAE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5447989" w14:textId="5DA919BA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67A79D12" w14:textId="77777777" w:rsidTr="0010381D">
        <w:tc>
          <w:tcPr>
            <w:tcW w:w="738" w:type="dxa"/>
            <w:vAlign w:val="center"/>
          </w:tcPr>
          <w:p w14:paraId="4C8A8797" w14:textId="32B7C90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14:paraId="79807F06" w14:textId="78079B7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Баланс государственного (муниципального)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275" w:type="dxa"/>
          </w:tcPr>
          <w:p w14:paraId="5195FAD8" w14:textId="56E3ADA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0503730</w:t>
            </w:r>
          </w:p>
        </w:tc>
        <w:tc>
          <w:tcPr>
            <w:tcW w:w="1134" w:type="dxa"/>
          </w:tcPr>
          <w:p w14:paraId="01C51F71" w14:textId="3B4CDC0C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0253E5E8" w14:textId="0EA28C4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A8CFC2B" w14:textId="77777777" w:rsidTr="0010381D">
        <w:tc>
          <w:tcPr>
            <w:tcW w:w="738" w:type="dxa"/>
            <w:vAlign w:val="center"/>
          </w:tcPr>
          <w:p w14:paraId="79C3ADA8" w14:textId="4FA78E52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14:paraId="62EA124C" w14:textId="00F0CA41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учреждением плана его финансово-хозяйственной деятельности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48CCC8A6" w14:textId="308BCB4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0503737</w:t>
            </w:r>
          </w:p>
        </w:tc>
        <w:tc>
          <w:tcPr>
            <w:tcW w:w="1134" w:type="dxa"/>
          </w:tcPr>
          <w:p w14:paraId="733A5661" w14:textId="64BB508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010AB6B" w14:textId="0CEC6A6B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9B65287" w14:textId="77777777" w:rsidTr="0010381D">
        <w:tc>
          <w:tcPr>
            <w:tcW w:w="738" w:type="dxa"/>
            <w:vAlign w:val="center"/>
          </w:tcPr>
          <w:p w14:paraId="06DE9AC9" w14:textId="6A0BC0E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</w:tcPr>
          <w:p w14:paraId="24E4D3C8" w14:textId="318148D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обязательствах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799D736C" w14:textId="47D4BFE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0503738</w:t>
            </w:r>
          </w:p>
        </w:tc>
        <w:tc>
          <w:tcPr>
            <w:tcW w:w="1134" w:type="dxa"/>
          </w:tcPr>
          <w:p w14:paraId="2861F949" w14:textId="010E2E9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1A53385" w14:textId="181DB93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1FDE539" w14:textId="77777777" w:rsidTr="0010381D">
        <w:tc>
          <w:tcPr>
            <w:tcW w:w="738" w:type="dxa"/>
            <w:vAlign w:val="center"/>
          </w:tcPr>
          <w:p w14:paraId="41E5E0E0" w14:textId="5FF3FA9D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</w:tcPr>
          <w:p w14:paraId="2AF0B87C" w14:textId="6827B91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Балансу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6FE22EFB" w14:textId="56F397A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0503760</w:t>
            </w:r>
          </w:p>
        </w:tc>
        <w:tc>
          <w:tcPr>
            <w:tcW w:w="1134" w:type="dxa"/>
          </w:tcPr>
          <w:p w14:paraId="53314D64" w14:textId="4D947E86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572D90F" w14:textId="47561C9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5E20887" w14:textId="77777777" w:rsidTr="0010381D">
        <w:tc>
          <w:tcPr>
            <w:tcW w:w="738" w:type="dxa"/>
            <w:vAlign w:val="center"/>
          </w:tcPr>
          <w:p w14:paraId="6A2D7FAB" w14:textId="5D0B076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</w:tcPr>
          <w:p w14:paraId="6E87A37A" w14:textId="3DA76C6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(собственные доходы учреждения)</w:t>
            </w:r>
          </w:p>
        </w:tc>
        <w:tc>
          <w:tcPr>
            <w:tcW w:w="1275" w:type="dxa"/>
          </w:tcPr>
          <w:p w14:paraId="64976FC9" w14:textId="1FD6C78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20A86496" w14:textId="02DC05B5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77279D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2B86960D" w14:textId="77777777" w:rsidTr="0010381D">
        <w:trPr>
          <w:trHeight w:val="393"/>
        </w:trPr>
        <w:tc>
          <w:tcPr>
            <w:tcW w:w="738" w:type="dxa"/>
            <w:vAlign w:val="center"/>
          </w:tcPr>
          <w:p w14:paraId="0B6DF9E3" w14:textId="21B664FB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_Hlk98937806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</w:tcPr>
          <w:p w14:paraId="151840F3" w14:textId="5DB264A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(субсидии на выполнение муниципального задания)</w:t>
            </w:r>
          </w:p>
        </w:tc>
        <w:tc>
          <w:tcPr>
            <w:tcW w:w="1275" w:type="dxa"/>
          </w:tcPr>
          <w:p w14:paraId="5E8068B1" w14:textId="164E319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7F3D33E6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69FD0A72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57"/>
      <w:tr w:rsidR="00986AB5" w:rsidRPr="006F6053" w14:paraId="49F1117A" w14:textId="77777777" w:rsidTr="0010381D">
        <w:tc>
          <w:tcPr>
            <w:tcW w:w="738" w:type="dxa"/>
            <w:vAlign w:val="center"/>
          </w:tcPr>
          <w:p w14:paraId="65373402" w14:textId="47366D24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</w:tcPr>
          <w:p w14:paraId="11D30E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275" w:type="dxa"/>
          </w:tcPr>
          <w:p w14:paraId="68EFE6D8" w14:textId="1EDFA92A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134" w:type="dxa"/>
          </w:tcPr>
          <w:p w14:paraId="5677E36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05AE43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DCA7942" w14:textId="77777777" w:rsidTr="0010381D">
        <w:tc>
          <w:tcPr>
            <w:tcW w:w="738" w:type="dxa"/>
            <w:vAlign w:val="center"/>
          </w:tcPr>
          <w:p w14:paraId="54F6E08B" w14:textId="618BEA9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</w:tcPr>
          <w:p w14:paraId="1E111FDF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275" w:type="dxa"/>
          </w:tcPr>
          <w:p w14:paraId="12006CA8" w14:textId="7C8291A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0503775</w:t>
            </w:r>
          </w:p>
        </w:tc>
        <w:tc>
          <w:tcPr>
            <w:tcW w:w="1134" w:type="dxa"/>
          </w:tcPr>
          <w:p w14:paraId="355516D0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C5902BB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14:paraId="05D7B28C" w14:textId="77777777" w:rsidR="00550F69" w:rsidRDefault="00550F69" w:rsidP="00A548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0744CEE4" w14:textId="790D7983" w:rsidR="001B727C" w:rsidRPr="001B727C" w:rsidRDefault="001B727C" w:rsidP="00B86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 данным П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ояснительн</w:t>
      </w:r>
      <w:r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 записк</w:t>
      </w: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 по форме 0503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отсутствуют в сл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E843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9A37D8" w14:textId="668D6590" w:rsidR="00C66BF1" w:rsidRPr="004F701C" w:rsidRDefault="00C66BF1" w:rsidP="00B861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справка по консолидируемым расчетам учреждения (ф.0503725);</w:t>
      </w:r>
    </w:p>
    <w:p w14:paraId="12A9BFDB" w14:textId="2379948C" w:rsidR="00C66BF1" w:rsidRPr="001B727C" w:rsidRDefault="00C87E23" w:rsidP="00B861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58" w:name="_Hlk130297551"/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использовании целевых иностранных кредитов (ф.0503767)</w:t>
      </w:r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bookmarkEnd w:id="58"/>
    <w:p w14:paraId="1531E3B1" w14:textId="209DE542" w:rsidR="00C66BF1" w:rsidRPr="001B727C" w:rsidRDefault="00C87E23" w:rsidP="00B861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финансовых вложениях учреждения (ф.0503771)</w:t>
      </w:r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5F8BA71" w14:textId="7198FF6C" w:rsidR="00C66BF1" w:rsidRPr="001B727C" w:rsidRDefault="00C87E23" w:rsidP="00B861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суммах заимствований (ф.0503772)</w:t>
      </w:r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0BCFD3C5" w14:textId="77777777" w:rsidR="001B727C" w:rsidRDefault="00C87E23" w:rsidP="00B861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вложениях в объекты недвижимого имущества, об объектах незавершенного строительства бюджетного (автономного) учреждения (ф.0503790)</w:t>
      </w:r>
      <w:r w:rsid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6F1ED198" w14:textId="54C661FC" w:rsidR="002A1668" w:rsidRDefault="00002D02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 w:rsidR="00C14A3E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движении нефинансовых активов учреждения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FC79A8">
        <w:rPr>
          <w:rFonts w:ascii="Times New Roman" w:hAnsi="Times New Roman" w:cs="Times New Roman"/>
          <w:sz w:val="28"/>
          <w:szCs w:val="28"/>
        </w:rPr>
        <w:t>МБУК «</w:t>
      </w:r>
      <w:r w:rsidR="001B727C">
        <w:rPr>
          <w:rFonts w:ascii="Times New Roman" w:hAnsi="Times New Roman" w:cs="Times New Roman"/>
          <w:sz w:val="28"/>
          <w:szCs w:val="28"/>
        </w:rPr>
        <w:t>Нововладимировский</w:t>
      </w:r>
      <w:r w:rsidR="00FC79A8">
        <w:rPr>
          <w:rFonts w:ascii="Times New Roman" w:hAnsi="Times New Roman" w:cs="Times New Roman"/>
          <w:sz w:val="28"/>
          <w:szCs w:val="28"/>
        </w:rPr>
        <w:t xml:space="preserve"> КДЦ» </w:t>
      </w:r>
      <w:r w:rsidR="006A361C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 w:rsidR="006A36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6A361C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6A361C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</w:t>
      </w:r>
      <w:r w:rsidR="006A361C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года составила </w:t>
      </w:r>
      <w:r w:rsidR="002A1668">
        <w:rPr>
          <w:rFonts w:ascii="Times New Roman" w:eastAsia="Times New Roman" w:hAnsi="Times New Roman" w:cs="Times New Roman"/>
          <w:sz w:val="28"/>
          <w:szCs w:val="28"/>
          <w:lang w:eastAsia="ru-RU"/>
        </w:rPr>
        <w:t>13,9</w:t>
      </w:r>
      <w:r w:rsidR="002A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6A3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6A361C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</w:t>
      </w:r>
      <w:r w:rsidR="006A361C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</w:t>
      </w:r>
      <w:r w:rsidR="006A36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13,9</w:t>
      </w:r>
      <w:r w:rsidR="002A1B3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 машины и оборудование в сумме 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9,7</w:t>
      </w:r>
      <w:r w:rsidR="002A1B3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производственный и хозяйственный инвентарь в сумме 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4,2</w:t>
      </w:r>
      <w:r w:rsidR="002A1B3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  <w:r w:rsidR="002A1668" w:rsidRP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10AFF169" w14:textId="31D84DA3" w:rsidR="00082799" w:rsidRDefault="002A1668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A36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Материальные запасы по состоянию на 01.01.2023 года составили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6,6 тыс.</w:t>
      </w:r>
      <w:r w:rsidRPr="006A36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7414F20F" w14:textId="49E89FE2" w:rsidR="00A07F4D" w:rsidRDefault="009D06FE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«С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движении нефинансовых активов субсидия на выполнение муниципального задания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59" w:name="_Hlk130212959"/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состоянию на </w:t>
      </w:r>
      <w:r w:rsidR="007E1E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01.01.202</w:t>
      </w:r>
      <w:r w:rsidR="00EF30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</w:t>
      </w:r>
      <w:r w:rsidR="00FC1EB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7E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C1EB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727C">
        <w:rPr>
          <w:rFonts w:ascii="Times New Roman" w:eastAsia="Times New Roman" w:hAnsi="Times New Roman" w:cs="Times New Roman"/>
          <w:sz w:val="28"/>
          <w:szCs w:val="28"/>
          <w:lang w:eastAsia="ru-RU"/>
        </w:rPr>
        <w:t>1 606,9</w:t>
      </w:r>
      <w:r w:rsidR="002A1B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C1EB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A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C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FC1EB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</w:t>
      </w:r>
      <w:r w:rsidR="00FC1EB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</w:t>
      </w:r>
      <w:r w:rsidR="00FC1EB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B72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1 629,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2A1B3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 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нежилые помещения в сумме 659,6 тыс. рублей, </w:t>
      </w:r>
      <w:r w:rsidR="00FC1EB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машины и оборудование в сумме 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757,2</w:t>
      </w:r>
      <w:r w:rsidR="002A1B3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производственный и хозяйственный инвентарь в сумме </w:t>
      </w:r>
      <w:r w:rsidR="00641DE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213,0</w:t>
      </w:r>
      <w:r w:rsidR="002A1B3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7675ECE7" w14:textId="77777777" w:rsidR="00171404" w:rsidRDefault="00FC1EB9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60" w:name="_Hlk130543110"/>
      <w:bookmarkEnd w:id="59"/>
      <w:r w:rsidR="00A07F4D" w:rsidRPr="006A36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Материальные запасы по состоянию на 01.01.2023 года составили в сумме </w:t>
      </w:r>
      <w:r w:rsidR="002A16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117,6</w:t>
      </w:r>
      <w:r w:rsidR="002A1B3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A07F4D" w:rsidRPr="006A36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  <w:r w:rsidR="00171404" w:rsidRPr="00171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19436F1E" w14:textId="68CF57A7" w:rsidR="00A07F4D" w:rsidRDefault="00171404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данным формы 0503769 «Сведения по дебиторской и кредиторской задолженности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субсидии на выполнение муниципального задания Нововладимировск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 КДЦ по состоянию на 01.01.202</w:t>
      </w:r>
      <w:r w:rsidR="007C09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дебиторская</w:t>
      </w:r>
      <w:r w:rsidRPr="00F002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задолженность </w:t>
      </w:r>
      <w:r w:rsidR="007C0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отсутствует. </w:t>
      </w:r>
      <w:r w:rsidR="007C09E0" w:rsidRPr="007C09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конец отчетного периода по счету 205.31 отражена субсидия на финансовое обеспечение муниципального задания</w:t>
      </w:r>
      <w:r w:rsidR="007C09E0" w:rsidRPr="007C09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0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Pr="007C09E0">
        <w:rPr>
          <w:rFonts w:ascii="Times New Roman" w:eastAsia="Times New Roman" w:hAnsi="Times New Roman" w:cs="Times New Roman"/>
          <w:sz w:val="28"/>
          <w:szCs w:val="28"/>
          <w:lang w:eastAsia="ar-SA"/>
        </w:rPr>
        <w:t>– 3 000,0 тыс. рублей</w:t>
      </w:r>
      <w:r w:rsidR="00C106EE" w:rsidRPr="007C09E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7C0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106EE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F00283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редиторская задолженность</w:t>
      </w:r>
      <w:r w:rsidR="00C106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отсутствует.</w:t>
      </w:r>
    </w:p>
    <w:bookmarkEnd w:id="60"/>
    <w:p w14:paraId="61B59226" w14:textId="591961A1" w:rsidR="00F9570B" w:rsidRPr="00F00283" w:rsidRDefault="00F9570B" w:rsidP="00B86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bookmarkStart w:id="61" w:name="_Hlk130543509"/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данным формы 0503769 «Сведения по дебиторской и кредиторской задолженности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71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субсидии на иные цели Нововладимиров</w:t>
      </w:r>
      <w:r w:rsidR="008133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</w:t>
      </w:r>
      <w:r w:rsidR="00813336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ого КДЦ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bookmarkStart w:id="62" w:name="_Hlk99095267"/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дебиторская</w:t>
      </w:r>
      <w:r w:rsidRPr="00F002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13336">
        <w:rPr>
          <w:rFonts w:ascii="Times New Roman" w:eastAsia="Times New Roman" w:hAnsi="Times New Roman" w:cs="Times New Roman"/>
          <w:sz w:val="28"/>
          <w:szCs w:val="28"/>
          <w:lang w:eastAsia="ar-SA"/>
        </w:rPr>
        <w:t>и к</w:t>
      </w:r>
      <w:r w:rsidR="00813336" w:rsidRPr="00F00283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редиторская задолженность</w:t>
      </w:r>
      <w:r w:rsidR="008133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61"/>
      <w:bookmarkEnd w:id="62"/>
      <w:r w:rsidR="00813336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отсутствует</w:t>
      </w:r>
      <w:r w:rsidRPr="00F002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14:paraId="77313650" w14:textId="0CDE50C1" w:rsidR="00557474" w:rsidRDefault="005846D3" w:rsidP="00B86138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2C70D6" w:rsidRPr="00E129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="002C70D6" w:rsidRPr="00E129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0503738 «</w:t>
      </w:r>
      <w:r w:rsidRPr="00E129E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 по обязательствам</w:t>
      </w:r>
      <w:r w:rsidR="00557474" w:rsidRPr="00E129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C70D6" w:rsidRPr="00E129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 w:rsidRPr="00E129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70D6" w:rsidRPr="00E129EE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57474" w:rsidRP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тверждено </w:t>
      </w:r>
      <w:r w:rsidR="002A22CA" w:rsidRP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назначений </w:t>
      </w:r>
      <w:r w:rsidR="002C70D6" w:rsidRP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расходам в</w:t>
      </w:r>
      <w:r w:rsidR="00557474" w:rsidRP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 w:rsidRP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7474" w:rsidRP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29EE" w:rsidRPr="00E129EE">
        <w:rPr>
          <w:rFonts w:ascii="Times New Roman" w:eastAsia="Times New Roman" w:hAnsi="Times New Roman" w:cs="Times New Roman"/>
          <w:sz w:val="28"/>
          <w:szCs w:val="24"/>
          <w:lang w:eastAsia="ar-SA"/>
        </w:rPr>
        <w:t>2 690</w:t>
      </w:r>
      <w:r w:rsidR="002A1B30" w:rsidRPr="00E129EE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4959A7" w:rsidRPr="00E129EE">
        <w:rPr>
          <w:rFonts w:ascii="Times New Roman" w:eastAsia="Times New Roman" w:hAnsi="Times New Roman" w:cs="Times New Roman"/>
          <w:sz w:val="28"/>
          <w:szCs w:val="24"/>
          <w:lang w:eastAsia="ar-SA"/>
        </w:rPr>
        <w:t>0</w:t>
      </w:r>
      <w:r w:rsidR="002A1B30" w:rsidRPr="00E129E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A22CA" w:rsidRPr="00E129E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557474" w:rsidRP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Принято обязательств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2 689,7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денежных обязательств 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2 689,7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Исполнено денежных обязательств 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0D7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E1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2 689,7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p w14:paraId="24717B52" w14:textId="6A7B1C81" w:rsidR="00747152" w:rsidRDefault="00FC3A12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0503775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принятых и неисполненных обязательствах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п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состоянию на 01.01.202</w:t>
      </w:r>
      <w:r w:rsidR="00B6777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неисполненные обязательства</w:t>
      </w:r>
      <w:r w:rsidR="009A21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отсутствуют</w:t>
      </w:r>
      <w:r w:rsidR="0074715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F81895" w14:textId="32C692FD" w:rsidR="00100D1F" w:rsidRPr="00100D1F" w:rsidRDefault="00D552D7" w:rsidP="00B86138">
      <w:pPr>
        <w:pStyle w:val="aff2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составе годовой бюджетной отчетности </w:t>
      </w:r>
      <w:r w:rsidR="00B05D13">
        <w:rPr>
          <w:rFonts w:ascii="Times New Roman" w:hAnsi="Times New Roman" w:cs="Times New Roman"/>
          <w:sz w:val="28"/>
          <w:szCs w:val="28"/>
        </w:rPr>
        <w:t>МБУК «</w:t>
      </w:r>
      <w:r w:rsidR="00E129E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Нововладимировского</w:t>
      </w:r>
      <w:r w:rsidR="009A21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>КДЦ</w:t>
      </w:r>
      <w:r w:rsidR="00B05D1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представлена </w:t>
      </w:r>
      <w:bookmarkStart w:id="63" w:name="_Hlk130542165"/>
      <w:r w:rsidR="00A550D0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60 </w:t>
      </w:r>
      <w:r w:rsidRPr="007E628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составе </w:t>
      </w:r>
      <w:bookmarkEnd w:id="63"/>
      <w:r w:rsidRPr="007E628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требуемых 5 разделов,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с приложением таблиц в соответствии с</w:t>
      </w:r>
      <w:r w:rsidR="00100D1F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 Инструкцией № </w:t>
      </w:r>
      <w:r>
        <w:rPr>
          <w:rFonts w:ascii="Times New Roman" w:hAnsi="Times New Roman" w:cs="Times New Roman"/>
          <w:bCs/>
          <w:iCs/>
          <w:sz w:val="28"/>
          <w:szCs w:val="28"/>
        </w:rPr>
        <w:t>33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н. </w:t>
      </w:r>
      <w:bookmarkStart w:id="64" w:name="_Hlk36193632"/>
    </w:p>
    <w:p w14:paraId="5EC39957" w14:textId="520C5D0B" w:rsidR="007A37A7" w:rsidRPr="007A37A7" w:rsidRDefault="007A37A7" w:rsidP="00B8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контрольно-счетная палата считает, что представленный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="00E129EE">
        <w:rPr>
          <w:rFonts w:ascii="Times New Roman" w:eastAsia="Calibri" w:hAnsi="Times New Roman" w:cs="Times New Roman"/>
          <w:sz w:val="28"/>
          <w:szCs w:val="28"/>
        </w:rPr>
        <w:t>Нововладимировского</w:t>
      </w:r>
      <w:r w:rsidR="009A21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747152">
        <w:rPr>
          <w:rFonts w:ascii="Times New Roman" w:eastAsia="Calibri" w:hAnsi="Times New Roman" w:cs="Times New Roman"/>
          <w:sz w:val="28"/>
          <w:szCs w:val="28"/>
        </w:rPr>
        <w:t xml:space="preserve">Тбилисского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годовой </w:t>
      </w:r>
      <w:r w:rsidRPr="007A37A7">
        <w:rPr>
          <w:rFonts w:ascii="Times New Roman" w:eastAsia="Calibri" w:hAnsi="Times New Roman" w:cs="Times New Roman"/>
          <w:sz w:val="28"/>
          <w:szCs w:val="28"/>
        </w:rPr>
        <w:t>отчет за 2022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10DE796C" w14:textId="77777777" w:rsidR="007A37A7" w:rsidRPr="007A37A7" w:rsidRDefault="007A37A7" w:rsidP="00B8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End w:id="54"/>
      <w:bookmarkEnd w:id="64"/>
    </w:p>
    <w:sectPr w:rsidR="007A37A7" w:rsidRPr="007A37A7" w:rsidSect="00192BCE">
      <w:footerReference w:type="default" r:id="rId8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90EA2" w14:textId="77777777" w:rsidR="004D34E2" w:rsidRDefault="004D34E2" w:rsidP="0005475E">
      <w:pPr>
        <w:spacing w:after="0" w:line="240" w:lineRule="auto"/>
      </w:pPr>
      <w:r>
        <w:separator/>
      </w:r>
    </w:p>
  </w:endnote>
  <w:endnote w:type="continuationSeparator" w:id="0">
    <w:p w14:paraId="42CBDCF9" w14:textId="77777777" w:rsidR="004D34E2" w:rsidRDefault="004D34E2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874848"/>
      <w:docPartObj>
        <w:docPartGallery w:val="Page Numbers (Bottom of Page)"/>
        <w:docPartUnique/>
      </w:docPartObj>
    </w:sdtPr>
    <w:sdtEndPr/>
    <w:sdtContent>
      <w:p w14:paraId="7BF8BD73" w14:textId="77777777" w:rsidR="00DC76B8" w:rsidRDefault="00DC76B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4E2">
          <w:rPr>
            <w:noProof/>
          </w:rPr>
          <w:t>1</w:t>
        </w:r>
        <w:r>
          <w:fldChar w:fldCharType="end"/>
        </w:r>
      </w:p>
    </w:sdtContent>
  </w:sdt>
  <w:p w14:paraId="1088D27A" w14:textId="77777777" w:rsidR="00DC76B8" w:rsidRDefault="00DC76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BBE42" w14:textId="77777777" w:rsidR="004D34E2" w:rsidRDefault="004D34E2" w:rsidP="0005475E">
      <w:pPr>
        <w:spacing w:after="0" w:line="240" w:lineRule="auto"/>
      </w:pPr>
      <w:r>
        <w:separator/>
      </w:r>
    </w:p>
  </w:footnote>
  <w:footnote w:type="continuationSeparator" w:id="0">
    <w:p w14:paraId="72B892DA" w14:textId="77777777" w:rsidR="004D34E2" w:rsidRDefault="004D34E2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665AB1"/>
    <w:multiLevelType w:val="hybridMultilevel"/>
    <w:tmpl w:val="21A4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7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19"/>
  </w:num>
  <w:num w:numId="22">
    <w:abstractNumId w:val="22"/>
  </w:num>
  <w:num w:numId="23">
    <w:abstractNumId w:val="1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E9"/>
    <w:rsid w:val="00000027"/>
    <w:rsid w:val="00000D1D"/>
    <w:rsid w:val="00001A64"/>
    <w:rsid w:val="00001BAF"/>
    <w:rsid w:val="00002B81"/>
    <w:rsid w:val="00002D02"/>
    <w:rsid w:val="00003284"/>
    <w:rsid w:val="00003E9F"/>
    <w:rsid w:val="00004E94"/>
    <w:rsid w:val="00005E70"/>
    <w:rsid w:val="0000615C"/>
    <w:rsid w:val="00006236"/>
    <w:rsid w:val="00006244"/>
    <w:rsid w:val="00006A93"/>
    <w:rsid w:val="00011790"/>
    <w:rsid w:val="000136DC"/>
    <w:rsid w:val="00015697"/>
    <w:rsid w:val="000167C3"/>
    <w:rsid w:val="00017A9F"/>
    <w:rsid w:val="00020732"/>
    <w:rsid w:val="00020B57"/>
    <w:rsid w:val="00020F72"/>
    <w:rsid w:val="00022220"/>
    <w:rsid w:val="00024E25"/>
    <w:rsid w:val="0002530F"/>
    <w:rsid w:val="00026CD9"/>
    <w:rsid w:val="00026D20"/>
    <w:rsid w:val="00026E3F"/>
    <w:rsid w:val="000277DA"/>
    <w:rsid w:val="0003087B"/>
    <w:rsid w:val="00030955"/>
    <w:rsid w:val="00030D00"/>
    <w:rsid w:val="00031053"/>
    <w:rsid w:val="0003245E"/>
    <w:rsid w:val="0003268A"/>
    <w:rsid w:val="00034B54"/>
    <w:rsid w:val="0003732A"/>
    <w:rsid w:val="00037FB5"/>
    <w:rsid w:val="000409DD"/>
    <w:rsid w:val="00041131"/>
    <w:rsid w:val="00044427"/>
    <w:rsid w:val="00045038"/>
    <w:rsid w:val="00047082"/>
    <w:rsid w:val="00050211"/>
    <w:rsid w:val="0005100C"/>
    <w:rsid w:val="00051BA1"/>
    <w:rsid w:val="0005475E"/>
    <w:rsid w:val="000559D1"/>
    <w:rsid w:val="00055BFE"/>
    <w:rsid w:val="0005651A"/>
    <w:rsid w:val="00060DF2"/>
    <w:rsid w:val="00061D92"/>
    <w:rsid w:val="00061FE3"/>
    <w:rsid w:val="00062987"/>
    <w:rsid w:val="00062C5A"/>
    <w:rsid w:val="00063371"/>
    <w:rsid w:val="00064EA7"/>
    <w:rsid w:val="000662F4"/>
    <w:rsid w:val="00066FF1"/>
    <w:rsid w:val="000715DD"/>
    <w:rsid w:val="00071AE9"/>
    <w:rsid w:val="0007207C"/>
    <w:rsid w:val="000728C3"/>
    <w:rsid w:val="00072B43"/>
    <w:rsid w:val="00073283"/>
    <w:rsid w:val="00073F56"/>
    <w:rsid w:val="00074668"/>
    <w:rsid w:val="000754E8"/>
    <w:rsid w:val="00075D6F"/>
    <w:rsid w:val="000774A6"/>
    <w:rsid w:val="00077A34"/>
    <w:rsid w:val="000801BC"/>
    <w:rsid w:val="00080637"/>
    <w:rsid w:val="000815D0"/>
    <w:rsid w:val="00081CF2"/>
    <w:rsid w:val="00082799"/>
    <w:rsid w:val="00082FB4"/>
    <w:rsid w:val="00083387"/>
    <w:rsid w:val="00084800"/>
    <w:rsid w:val="0008530E"/>
    <w:rsid w:val="00085596"/>
    <w:rsid w:val="00085E97"/>
    <w:rsid w:val="0008636C"/>
    <w:rsid w:val="00086723"/>
    <w:rsid w:val="000874BA"/>
    <w:rsid w:val="0008761E"/>
    <w:rsid w:val="00087C4F"/>
    <w:rsid w:val="00087F17"/>
    <w:rsid w:val="0009098B"/>
    <w:rsid w:val="0009282F"/>
    <w:rsid w:val="00093143"/>
    <w:rsid w:val="000931C7"/>
    <w:rsid w:val="00095D03"/>
    <w:rsid w:val="00097CAA"/>
    <w:rsid w:val="000A08F2"/>
    <w:rsid w:val="000A16A2"/>
    <w:rsid w:val="000A1ECD"/>
    <w:rsid w:val="000A3B78"/>
    <w:rsid w:val="000A5BE1"/>
    <w:rsid w:val="000A699C"/>
    <w:rsid w:val="000A7313"/>
    <w:rsid w:val="000A740F"/>
    <w:rsid w:val="000B0193"/>
    <w:rsid w:val="000B0228"/>
    <w:rsid w:val="000B123D"/>
    <w:rsid w:val="000B224F"/>
    <w:rsid w:val="000B3F0F"/>
    <w:rsid w:val="000B415B"/>
    <w:rsid w:val="000B4AE5"/>
    <w:rsid w:val="000B4CB8"/>
    <w:rsid w:val="000B4EC9"/>
    <w:rsid w:val="000B505C"/>
    <w:rsid w:val="000B5536"/>
    <w:rsid w:val="000B5C30"/>
    <w:rsid w:val="000B75F7"/>
    <w:rsid w:val="000C0512"/>
    <w:rsid w:val="000C1234"/>
    <w:rsid w:val="000C1E4A"/>
    <w:rsid w:val="000C3AC8"/>
    <w:rsid w:val="000C62F2"/>
    <w:rsid w:val="000C6605"/>
    <w:rsid w:val="000C6BA8"/>
    <w:rsid w:val="000C7927"/>
    <w:rsid w:val="000D2081"/>
    <w:rsid w:val="000D2ED4"/>
    <w:rsid w:val="000D3087"/>
    <w:rsid w:val="000D3E0E"/>
    <w:rsid w:val="000D4428"/>
    <w:rsid w:val="000D4825"/>
    <w:rsid w:val="000D5A3C"/>
    <w:rsid w:val="000D5A96"/>
    <w:rsid w:val="000D5DE7"/>
    <w:rsid w:val="000D655B"/>
    <w:rsid w:val="000D75E9"/>
    <w:rsid w:val="000D7623"/>
    <w:rsid w:val="000E0089"/>
    <w:rsid w:val="000E021F"/>
    <w:rsid w:val="000E2B4E"/>
    <w:rsid w:val="000E2E15"/>
    <w:rsid w:val="000E3666"/>
    <w:rsid w:val="000E36F0"/>
    <w:rsid w:val="000E7178"/>
    <w:rsid w:val="000F351D"/>
    <w:rsid w:val="000F35F9"/>
    <w:rsid w:val="000F43E9"/>
    <w:rsid w:val="000F4EFC"/>
    <w:rsid w:val="00100D1F"/>
    <w:rsid w:val="00101048"/>
    <w:rsid w:val="0010381D"/>
    <w:rsid w:val="00104A5B"/>
    <w:rsid w:val="0010714A"/>
    <w:rsid w:val="001072BE"/>
    <w:rsid w:val="001079D0"/>
    <w:rsid w:val="00107B1A"/>
    <w:rsid w:val="00107D54"/>
    <w:rsid w:val="00112148"/>
    <w:rsid w:val="0011238D"/>
    <w:rsid w:val="00112CFA"/>
    <w:rsid w:val="0011655C"/>
    <w:rsid w:val="00116736"/>
    <w:rsid w:val="001179E8"/>
    <w:rsid w:val="00120D24"/>
    <w:rsid w:val="00121365"/>
    <w:rsid w:val="00121661"/>
    <w:rsid w:val="00121B47"/>
    <w:rsid w:val="00121C08"/>
    <w:rsid w:val="00122086"/>
    <w:rsid w:val="001225EB"/>
    <w:rsid w:val="001240B9"/>
    <w:rsid w:val="00124715"/>
    <w:rsid w:val="00125018"/>
    <w:rsid w:val="001263C5"/>
    <w:rsid w:val="00126623"/>
    <w:rsid w:val="00133873"/>
    <w:rsid w:val="001358EF"/>
    <w:rsid w:val="00137651"/>
    <w:rsid w:val="00140274"/>
    <w:rsid w:val="00140296"/>
    <w:rsid w:val="00141309"/>
    <w:rsid w:val="00141320"/>
    <w:rsid w:val="00141756"/>
    <w:rsid w:val="00141949"/>
    <w:rsid w:val="00141C7B"/>
    <w:rsid w:val="00143A9F"/>
    <w:rsid w:val="0014495C"/>
    <w:rsid w:val="0014590C"/>
    <w:rsid w:val="0014601E"/>
    <w:rsid w:val="00152F4D"/>
    <w:rsid w:val="0015415D"/>
    <w:rsid w:val="00155EB9"/>
    <w:rsid w:val="0015655B"/>
    <w:rsid w:val="00157165"/>
    <w:rsid w:val="001572BB"/>
    <w:rsid w:val="00157874"/>
    <w:rsid w:val="00161DE8"/>
    <w:rsid w:val="0016532B"/>
    <w:rsid w:val="001670B9"/>
    <w:rsid w:val="0016797A"/>
    <w:rsid w:val="00171404"/>
    <w:rsid w:val="001720BC"/>
    <w:rsid w:val="00174FE4"/>
    <w:rsid w:val="00175A1B"/>
    <w:rsid w:val="00176D38"/>
    <w:rsid w:val="00180C32"/>
    <w:rsid w:val="00181CBE"/>
    <w:rsid w:val="00182427"/>
    <w:rsid w:val="00183B13"/>
    <w:rsid w:val="00183BB1"/>
    <w:rsid w:val="0018478F"/>
    <w:rsid w:val="00185185"/>
    <w:rsid w:val="00185BE7"/>
    <w:rsid w:val="001872EA"/>
    <w:rsid w:val="00187FE7"/>
    <w:rsid w:val="001902A7"/>
    <w:rsid w:val="00192BCE"/>
    <w:rsid w:val="0019335A"/>
    <w:rsid w:val="00193D6B"/>
    <w:rsid w:val="00194DEA"/>
    <w:rsid w:val="001A09FE"/>
    <w:rsid w:val="001A1401"/>
    <w:rsid w:val="001A1410"/>
    <w:rsid w:val="001A4FF9"/>
    <w:rsid w:val="001A6716"/>
    <w:rsid w:val="001A7268"/>
    <w:rsid w:val="001B0723"/>
    <w:rsid w:val="001B0DAC"/>
    <w:rsid w:val="001B30BA"/>
    <w:rsid w:val="001B4B97"/>
    <w:rsid w:val="001B5202"/>
    <w:rsid w:val="001B5E8E"/>
    <w:rsid w:val="001B727C"/>
    <w:rsid w:val="001B756E"/>
    <w:rsid w:val="001C1626"/>
    <w:rsid w:val="001C1D02"/>
    <w:rsid w:val="001C2F71"/>
    <w:rsid w:val="001C4F90"/>
    <w:rsid w:val="001C5E97"/>
    <w:rsid w:val="001C6B57"/>
    <w:rsid w:val="001C7B2F"/>
    <w:rsid w:val="001C7EE4"/>
    <w:rsid w:val="001D16B0"/>
    <w:rsid w:val="001D2579"/>
    <w:rsid w:val="001D257F"/>
    <w:rsid w:val="001D3E6D"/>
    <w:rsid w:val="001D53C0"/>
    <w:rsid w:val="001D58A3"/>
    <w:rsid w:val="001D69FC"/>
    <w:rsid w:val="001E0D50"/>
    <w:rsid w:val="001E33A7"/>
    <w:rsid w:val="001E690C"/>
    <w:rsid w:val="001E7AA3"/>
    <w:rsid w:val="001F0253"/>
    <w:rsid w:val="001F054A"/>
    <w:rsid w:val="001F0945"/>
    <w:rsid w:val="001F130C"/>
    <w:rsid w:val="001F2A57"/>
    <w:rsid w:val="001F3C6B"/>
    <w:rsid w:val="001F3CF4"/>
    <w:rsid w:val="001F4FE2"/>
    <w:rsid w:val="001F575E"/>
    <w:rsid w:val="0020025A"/>
    <w:rsid w:val="002002A2"/>
    <w:rsid w:val="002002C0"/>
    <w:rsid w:val="00201658"/>
    <w:rsid w:val="00202317"/>
    <w:rsid w:val="00203704"/>
    <w:rsid w:val="002045B9"/>
    <w:rsid w:val="002049BF"/>
    <w:rsid w:val="00205B39"/>
    <w:rsid w:val="0020655F"/>
    <w:rsid w:val="0021036B"/>
    <w:rsid w:val="00213EA3"/>
    <w:rsid w:val="00214250"/>
    <w:rsid w:val="0021555C"/>
    <w:rsid w:val="00216311"/>
    <w:rsid w:val="0021659D"/>
    <w:rsid w:val="00216755"/>
    <w:rsid w:val="00217831"/>
    <w:rsid w:val="002204DB"/>
    <w:rsid w:val="00221CF2"/>
    <w:rsid w:val="00223F22"/>
    <w:rsid w:val="002241EE"/>
    <w:rsid w:val="0022498F"/>
    <w:rsid w:val="00226305"/>
    <w:rsid w:val="00226D25"/>
    <w:rsid w:val="00226DA5"/>
    <w:rsid w:val="002278E6"/>
    <w:rsid w:val="00230970"/>
    <w:rsid w:val="002309F8"/>
    <w:rsid w:val="00230AAB"/>
    <w:rsid w:val="00233E1E"/>
    <w:rsid w:val="00234EC4"/>
    <w:rsid w:val="002362A0"/>
    <w:rsid w:val="00236B7D"/>
    <w:rsid w:val="00236F3F"/>
    <w:rsid w:val="0023738B"/>
    <w:rsid w:val="0023738C"/>
    <w:rsid w:val="00240482"/>
    <w:rsid w:val="0024070C"/>
    <w:rsid w:val="00240AC9"/>
    <w:rsid w:val="00241C27"/>
    <w:rsid w:val="00241DBD"/>
    <w:rsid w:val="002442B9"/>
    <w:rsid w:val="002445C5"/>
    <w:rsid w:val="002448E8"/>
    <w:rsid w:val="00244A06"/>
    <w:rsid w:val="00244DAE"/>
    <w:rsid w:val="00245B7C"/>
    <w:rsid w:val="00245E78"/>
    <w:rsid w:val="002478B3"/>
    <w:rsid w:val="002515D5"/>
    <w:rsid w:val="00253C8D"/>
    <w:rsid w:val="00254041"/>
    <w:rsid w:val="002553D6"/>
    <w:rsid w:val="002557AD"/>
    <w:rsid w:val="00256FC0"/>
    <w:rsid w:val="00261201"/>
    <w:rsid w:val="00261CFE"/>
    <w:rsid w:val="00264B82"/>
    <w:rsid w:val="00264C70"/>
    <w:rsid w:val="0026763C"/>
    <w:rsid w:val="002677F4"/>
    <w:rsid w:val="00270A0B"/>
    <w:rsid w:val="0027119B"/>
    <w:rsid w:val="00272EE0"/>
    <w:rsid w:val="00274811"/>
    <w:rsid w:val="00274D3F"/>
    <w:rsid w:val="002750EA"/>
    <w:rsid w:val="0027651E"/>
    <w:rsid w:val="00276D6A"/>
    <w:rsid w:val="00276D7C"/>
    <w:rsid w:val="00280B95"/>
    <w:rsid w:val="00281265"/>
    <w:rsid w:val="0028310C"/>
    <w:rsid w:val="00285D4E"/>
    <w:rsid w:val="0028615F"/>
    <w:rsid w:val="002861C5"/>
    <w:rsid w:val="00286895"/>
    <w:rsid w:val="00286D7E"/>
    <w:rsid w:val="002872EE"/>
    <w:rsid w:val="00287C31"/>
    <w:rsid w:val="002923CB"/>
    <w:rsid w:val="00293619"/>
    <w:rsid w:val="0029391A"/>
    <w:rsid w:val="00293E5C"/>
    <w:rsid w:val="00294AED"/>
    <w:rsid w:val="00296040"/>
    <w:rsid w:val="002A0DD2"/>
    <w:rsid w:val="002A1668"/>
    <w:rsid w:val="002A17EA"/>
    <w:rsid w:val="002A1B30"/>
    <w:rsid w:val="002A22CA"/>
    <w:rsid w:val="002A5AA8"/>
    <w:rsid w:val="002A72B2"/>
    <w:rsid w:val="002B022C"/>
    <w:rsid w:val="002B30C4"/>
    <w:rsid w:val="002B3D8B"/>
    <w:rsid w:val="002B43C0"/>
    <w:rsid w:val="002B6317"/>
    <w:rsid w:val="002B6C4E"/>
    <w:rsid w:val="002C0417"/>
    <w:rsid w:val="002C0572"/>
    <w:rsid w:val="002C066B"/>
    <w:rsid w:val="002C1F4E"/>
    <w:rsid w:val="002C45EA"/>
    <w:rsid w:val="002C4B20"/>
    <w:rsid w:val="002C4EF6"/>
    <w:rsid w:val="002C6923"/>
    <w:rsid w:val="002C70D6"/>
    <w:rsid w:val="002D0049"/>
    <w:rsid w:val="002D1451"/>
    <w:rsid w:val="002D166F"/>
    <w:rsid w:val="002D1CEB"/>
    <w:rsid w:val="002D309F"/>
    <w:rsid w:val="002D3EDF"/>
    <w:rsid w:val="002D3FF4"/>
    <w:rsid w:val="002D51E0"/>
    <w:rsid w:val="002D7B12"/>
    <w:rsid w:val="002E0482"/>
    <w:rsid w:val="002E0F25"/>
    <w:rsid w:val="002E1B22"/>
    <w:rsid w:val="002E2A85"/>
    <w:rsid w:val="002E3059"/>
    <w:rsid w:val="002E33F5"/>
    <w:rsid w:val="002E3D10"/>
    <w:rsid w:val="002E3E34"/>
    <w:rsid w:val="002E4B0D"/>
    <w:rsid w:val="002E4F94"/>
    <w:rsid w:val="002E588A"/>
    <w:rsid w:val="002E72BA"/>
    <w:rsid w:val="002F0F6E"/>
    <w:rsid w:val="002F43EC"/>
    <w:rsid w:val="002F4521"/>
    <w:rsid w:val="002F4691"/>
    <w:rsid w:val="002F48E8"/>
    <w:rsid w:val="002F4951"/>
    <w:rsid w:val="002F4D68"/>
    <w:rsid w:val="002F4F6D"/>
    <w:rsid w:val="002F5BC2"/>
    <w:rsid w:val="002F7926"/>
    <w:rsid w:val="002F7AFC"/>
    <w:rsid w:val="0030053F"/>
    <w:rsid w:val="00300E0F"/>
    <w:rsid w:val="00301621"/>
    <w:rsid w:val="00303297"/>
    <w:rsid w:val="00303B13"/>
    <w:rsid w:val="0030441F"/>
    <w:rsid w:val="00310BFB"/>
    <w:rsid w:val="00310E03"/>
    <w:rsid w:val="00311C9A"/>
    <w:rsid w:val="00314D32"/>
    <w:rsid w:val="0031597B"/>
    <w:rsid w:val="0031705E"/>
    <w:rsid w:val="00320562"/>
    <w:rsid w:val="0032164E"/>
    <w:rsid w:val="003217FB"/>
    <w:rsid w:val="0032272E"/>
    <w:rsid w:val="003235E9"/>
    <w:rsid w:val="00325694"/>
    <w:rsid w:val="0032704F"/>
    <w:rsid w:val="00330447"/>
    <w:rsid w:val="00332A65"/>
    <w:rsid w:val="00332BA7"/>
    <w:rsid w:val="003344F7"/>
    <w:rsid w:val="00334B8D"/>
    <w:rsid w:val="00334BDB"/>
    <w:rsid w:val="00335C6D"/>
    <w:rsid w:val="003360F9"/>
    <w:rsid w:val="003370C9"/>
    <w:rsid w:val="00340A65"/>
    <w:rsid w:val="00340B37"/>
    <w:rsid w:val="00341872"/>
    <w:rsid w:val="00341B0E"/>
    <w:rsid w:val="00342202"/>
    <w:rsid w:val="00343428"/>
    <w:rsid w:val="003515F4"/>
    <w:rsid w:val="00352AF2"/>
    <w:rsid w:val="0035373A"/>
    <w:rsid w:val="003545CF"/>
    <w:rsid w:val="003556DA"/>
    <w:rsid w:val="00357A9F"/>
    <w:rsid w:val="00360682"/>
    <w:rsid w:val="003624D4"/>
    <w:rsid w:val="003628C7"/>
    <w:rsid w:val="0036345D"/>
    <w:rsid w:val="00365952"/>
    <w:rsid w:val="003663ED"/>
    <w:rsid w:val="003664CF"/>
    <w:rsid w:val="00366F0D"/>
    <w:rsid w:val="00371763"/>
    <w:rsid w:val="003719C6"/>
    <w:rsid w:val="003749DA"/>
    <w:rsid w:val="00374E58"/>
    <w:rsid w:val="003770E7"/>
    <w:rsid w:val="0037765F"/>
    <w:rsid w:val="003801A2"/>
    <w:rsid w:val="00381768"/>
    <w:rsid w:val="00382E93"/>
    <w:rsid w:val="00383B54"/>
    <w:rsid w:val="0038569D"/>
    <w:rsid w:val="00387125"/>
    <w:rsid w:val="00390164"/>
    <w:rsid w:val="00392B9B"/>
    <w:rsid w:val="00392BBF"/>
    <w:rsid w:val="00392EA0"/>
    <w:rsid w:val="00393DC5"/>
    <w:rsid w:val="00396199"/>
    <w:rsid w:val="00396914"/>
    <w:rsid w:val="003973DE"/>
    <w:rsid w:val="003A02C1"/>
    <w:rsid w:val="003A0366"/>
    <w:rsid w:val="003A3383"/>
    <w:rsid w:val="003A3CCF"/>
    <w:rsid w:val="003A4C0D"/>
    <w:rsid w:val="003A4E6B"/>
    <w:rsid w:val="003A6CB4"/>
    <w:rsid w:val="003A6F45"/>
    <w:rsid w:val="003B0C15"/>
    <w:rsid w:val="003B1DA9"/>
    <w:rsid w:val="003B40EF"/>
    <w:rsid w:val="003B500D"/>
    <w:rsid w:val="003B50DC"/>
    <w:rsid w:val="003B6CB9"/>
    <w:rsid w:val="003B72CB"/>
    <w:rsid w:val="003C02A9"/>
    <w:rsid w:val="003C11B8"/>
    <w:rsid w:val="003C15A2"/>
    <w:rsid w:val="003C2735"/>
    <w:rsid w:val="003C621C"/>
    <w:rsid w:val="003C7536"/>
    <w:rsid w:val="003D0178"/>
    <w:rsid w:val="003D098F"/>
    <w:rsid w:val="003D0B50"/>
    <w:rsid w:val="003D11B2"/>
    <w:rsid w:val="003D26C2"/>
    <w:rsid w:val="003D2826"/>
    <w:rsid w:val="003D3D7D"/>
    <w:rsid w:val="003D45F5"/>
    <w:rsid w:val="003D62E0"/>
    <w:rsid w:val="003E0913"/>
    <w:rsid w:val="003E2EDC"/>
    <w:rsid w:val="003E466B"/>
    <w:rsid w:val="003E54A8"/>
    <w:rsid w:val="003E5FB7"/>
    <w:rsid w:val="003E6CCA"/>
    <w:rsid w:val="003F0BF8"/>
    <w:rsid w:val="003F1542"/>
    <w:rsid w:val="003F1AF4"/>
    <w:rsid w:val="003F20F7"/>
    <w:rsid w:val="003F249A"/>
    <w:rsid w:val="003F31B7"/>
    <w:rsid w:val="003F4078"/>
    <w:rsid w:val="003F419B"/>
    <w:rsid w:val="003F490B"/>
    <w:rsid w:val="003F6933"/>
    <w:rsid w:val="003F6BAB"/>
    <w:rsid w:val="003F7C68"/>
    <w:rsid w:val="00400CCA"/>
    <w:rsid w:val="004021F0"/>
    <w:rsid w:val="00402D51"/>
    <w:rsid w:val="00403771"/>
    <w:rsid w:val="004037C0"/>
    <w:rsid w:val="00403B73"/>
    <w:rsid w:val="00405230"/>
    <w:rsid w:val="00405257"/>
    <w:rsid w:val="00405662"/>
    <w:rsid w:val="00407091"/>
    <w:rsid w:val="00410FE7"/>
    <w:rsid w:val="00414433"/>
    <w:rsid w:val="00414D31"/>
    <w:rsid w:val="00416BE5"/>
    <w:rsid w:val="00416EF1"/>
    <w:rsid w:val="004172E4"/>
    <w:rsid w:val="00417805"/>
    <w:rsid w:val="00420165"/>
    <w:rsid w:val="00420934"/>
    <w:rsid w:val="0042106B"/>
    <w:rsid w:val="00421885"/>
    <w:rsid w:val="00423B39"/>
    <w:rsid w:val="0042481A"/>
    <w:rsid w:val="00430C8F"/>
    <w:rsid w:val="00431B43"/>
    <w:rsid w:val="004326BA"/>
    <w:rsid w:val="004370BB"/>
    <w:rsid w:val="00437B03"/>
    <w:rsid w:val="00440392"/>
    <w:rsid w:val="004406DD"/>
    <w:rsid w:val="0044131B"/>
    <w:rsid w:val="00441B60"/>
    <w:rsid w:val="0044205E"/>
    <w:rsid w:val="00443C01"/>
    <w:rsid w:val="00444F42"/>
    <w:rsid w:val="00445846"/>
    <w:rsid w:val="00445EE6"/>
    <w:rsid w:val="00446B92"/>
    <w:rsid w:val="00446FC3"/>
    <w:rsid w:val="004502D1"/>
    <w:rsid w:val="004510C6"/>
    <w:rsid w:val="0045172E"/>
    <w:rsid w:val="004529CB"/>
    <w:rsid w:val="0045479C"/>
    <w:rsid w:val="004559E2"/>
    <w:rsid w:val="00455AAA"/>
    <w:rsid w:val="00455EF4"/>
    <w:rsid w:val="004574CF"/>
    <w:rsid w:val="004576F9"/>
    <w:rsid w:val="004602F8"/>
    <w:rsid w:val="00460937"/>
    <w:rsid w:val="00460948"/>
    <w:rsid w:val="00462289"/>
    <w:rsid w:val="00463156"/>
    <w:rsid w:val="00463CF9"/>
    <w:rsid w:val="004640A0"/>
    <w:rsid w:val="00464173"/>
    <w:rsid w:val="00464E1A"/>
    <w:rsid w:val="00466FFF"/>
    <w:rsid w:val="00471C09"/>
    <w:rsid w:val="00473710"/>
    <w:rsid w:val="00474E56"/>
    <w:rsid w:val="00475BBC"/>
    <w:rsid w:val="00475FDF"/>
    <w:rsid w:val="0047680B"/>
    <w:rsid w:val="004769BB"/>
    <w:rsid w:val="00477249"/>
    <w:rsid w:val="00480CA6"/>
    <w:rsid w:val="0048245E"/>
    <w:rsid w:val="00482CA7"/>
    <w:rsid w:val="004839C0"/>
    <w:rsid w:val="00483E16"/>
    <w:rsid w:val="00484324"/>
    <w:rsid w:val="004846BC"/>
    <w:rsid w:val="004849BF"/>
    <w:rsid w:val="00485B79"/>
    <w:rsid w:val="004865D1"/>
    <w:rsid w:val="00486E32"/>
    <w:rsid w:val="00490141"/>
    <w:rsid w:val="004904B9"/>
    <w:rsid w:val="00491C41"/>
    <w:rsid w:val="00491E2C"/>
    <w:rsid w:val="004945DD"/>
    <w:rsid w:val="004954A6"/>
    <w:rsid w:val="004958C1"/>
    <w:rsid w:val="004959A7"/>
    <w:rsid w:val="00495B7F"/>
    <w:rsid w:val="00495EB7"/>
    <w:rsid w:val="00496322"/>
    <w:rsid w:val="00497B65"/>
    <w:rsid w:val="004A089A"/>
    <w:rsid w:val="004A2265"/>
    <w:rsid w:val="004A24E8"/>
    <w:rsid w:val="004A3746"/>
    <w:rsid w:val="004A4D62"/>
    <w:rsid w:val="004A569B"/>
    <w:rsid w:val="004A5B64"/>
    <w:rsid w:val="004A76E7"/>
    <w:rsid w:val="004B1FC8"/>
    <w:rsid w:val="004B3C89"/>
    <w:rsid w:val="004B3E6C"/>
    <w:rsid w:val="004B46AC"/>
    <w:rsid w:val="004B6045"/>
    <w:rsid w:val="004B7095"/>
    <w:rsid w:val="004C1AE2"/>
    <w:rsid w:val="004C423C"/>
    <w:rsid w:val="004C6A73"/>
    <w:rsid w:val="004C7595"/>
    <w:rsid w:val="004C7805"/>
    <w:rsid w:val="004D0AB6"/>
    <w:rsid w:val="004D34E2"/>
    <w:rsid w:val="004D43F7"/>
    <w:rsid w:val="004D4B51"/>
    <w:rsid w:val="004D5885"/>
    <w:rsid w:val="004D60C5"/>
    <w:rsid w:val="004D6417"/>
    <w:rsid w:val="004D7113"/>
    <w:rsid w:val="004E0B18"/>
    <w:rsid w:val="004E1CEB"/>
    <w:rsid w:val="004E3ADB"/>
    <w:rsid w:val="004E48A8"/>
    <w:rsid w:val="004E55F5"/>
    <w:rsid w:val="004E79A5"/>
    <w:rsid w:val="004E7F40"/>
    <w:rsid w:val="004F07B3"/>
    <w:rsid w:val="004F0F4A"/>
    <w:rsid w:val="004F1EFE"/>
    <w:rsid w:val="004F571A"/>
    <w:rsid w:val="004F58BA"/>
    <w:rsid w:val="004F6446"/>
    <w:rsid w:val="004F701C"/>
    <w:rsid w:val="004F7D6A"/>
    <w:rsid w:val="00501BEA"/>
    <w:rsid w:val="00501D1F"/>
    <w:rsid w:val="00504F41"/>
    <w:rsid w:val="00507680"/>
    <w:rsid w:val="00510513"/>
    <w:rsid w:val="00510DB9"/>
    <w:rsid w:val="00510EC2"/>
    <w:rsid w:val="0051252F"/>
    <w:rsid w:val="00512B6A"/>
    <w:rsid w:val="00512BCE"/>
    <w:rsid w:val="005130F8"/>
    <w:rsid w:val="005134C2"/>
    <w:rsid w:val="005141DA"/>
    <w:rsid w:val="005163BA"/>
    <w:rsid w:val="005173F9"/>
    <w:rsid w:val="005202FB"/>
    <w:rsid w:val="005212E5"/>
    <w:rsid w:val="005216B0"/>
    <w:rsid w:val="0052225B"/>
    <w:rsid w:val="0052300E"/>
    <w:rsid w:val="00523C06"/>
    <w:rsid w:val="0052417E"/>
    <w:rsid w:val="00524F13"/>
    <w:rsid w:val="00527174"/>
    <w:rsid w:val="00527806"/>
    <w:rsid w:val="0052788D"/>
    <w:rsid w:val="00527995"/>
    <w:rsid w:val="00527A0D"/>
    <w:rsid w:val="0053162D"/>
    <w:rsid w:val="0053285F"/>
    <w:rsid w:val="00532C41"/>
    <w:rsid w:val="005364EB"/>
    <w:rsid w:val="00536E34"/>
    <w:rsid w:val="005373F5"/>
    <w:rsid w:val="00537624"/>
    <w:rsid w:val="005407DC"/>
    <w:rsid w:val="00541447"/>
    <w:rsid w:val="00541DEB"/>
    <w:rsid w:val="0054226C"/>
    <w:rsid w:val="00543898"/>
    <w:rsid w:val="005438C2"/>
    <w:rsid w:val="00545A17"/>
    <w:rsid w:val="00545FD6"/>
    <w:rsid w:val="00550F69"/>
    <w:rsid w:val="00551BE7"/>
    <w:rsid w:val="0055225A"/>
    <w:rsid w:val="005526C7"/>
    <w:rsid w:val="0055599A"/>
    <w:rsid w:val="00555D77"/>
    <w:rsid w:val="00557474"/>
    <w:rsid w:val="00560165"/>
    <w:rsid w:val="005605DB"/>
    <w:rsid w:val="00560740"/>
    <w:rsid w:val="0056075E"/>
    <w:rsid w:val="00560C05"/>
    <w:rsid w:val="00560F34"/>
    <w:rsid w:val="00561CBB"/>
    <w:rsid w:val="005635B9"/>
    <w:rsid w:val="0056436F"/>
    <w:rsid w:val="00564EBC"/>
    <w:rsid w:val="00565A74"/>
    <w:rsid w:val="00570664"/>
    <w:rsid w:val="0057077F"/>
    <w:rsid w:val="00570896"/>
    <w:rsid w:val="00570D69"/>
    <w:rsid w:val="00572FB4"/>
    <w:rsid w:val="00575024"/>
    <w:rsid w:val="00575A70"/>
    <w:rsid w:val="00575B38"/>
    <w:rsid w:val="00575C85"/>
    <w:rsid w:val="00576E97"/>
    <w:rsid w:val="00577E8A"/>
    <w:rsid w:val="005807BD"/>
    <w:rsid w:val="00580965"/>
    <w:rsid w:val="005846D3"/>
    <w:rsid w:val="005915F1"/>
    <w:rsid w:val="00591F67"/>
    <w:rsid w:val="00594DEA"/>
    <w:rsid w:val="0059576C"/>
    <w:rsid w:val="0059773F"/>
    <w:rsid w:val="005A4012"/>
    <w:rsid w:val="005A4D78"/>
    <w:rsid w:val="005A73F4"/>
    <w:rsid w:val="005B01F8"/>
    <w:rsid w:val="005B0A7D"/>
    <w:rsid w:val="005B16AA"/>
    <w:rsid w:val="005B1F10"/>
    <w:rsid w:val="005B1F86"/>
    <w:rsid w:val="005B49ED"/>
    <w:rsid w:val="005B4AEA"/>
    <w:rsid w:val="005B599B"/>
    <w:rsid w:val="005B5D93"/>
    <w:rsid w:val="005C0E66"/>
    <w:rsid w:val="005C26C0"/>
    <w:rsid w:val="005C4923"/>
    <w:rsid w:val="005C5304"/>
    <w:rsid w:val="005C7A82"/>
    <w:rsid w:val="005D150C"/>
    <w:rsid w:val="005D17BE"/>
    <w:rsid w:val="005D3691"/>
    <w:rsid w:val="005D42AE"/>
    <w:rsid w:val="005D5A8F"/>
    <w:rsid w:val="005D6FF0"/>
    <w:rsid w:val="005E04FD"/>
    <w:rsid w:val="005E166F"/>
    <w:rsid w:val="005E2E38"/>
    <w:rsid w:val="005E31DB"/>
    <w:rsid w:val="005E5B43"/>
    <w:rsid w:val="005E7ABA"/>
    <w:rsid w:val="005F0396"/>
    <w:rsid w:val="005F07D8"/>
    <w:rsid w:val="005F3599"/>
    <w:rsid w:val="005F5494"/>
    <w:rsid w:val="005F5A50"/>
    <w:rsid w:val="005F69EF"/>
    <w:rsid w:val="005F6D79"/>
    <w:rsid w:val="006023FB"/>
    <w:rsid w:val="0060302D"/>
    <w:rsid w:val="00603A06"/>
    <w:rsid w:val="00606AAC"/>
    <w:rsid w:val="00610EFD"/>
    <w:rsid w:val="00611AA5"/>
    <w:rsid w:val="0061282F"/>
    <w:rsid w:val="00612F7D"/>
    <w:rsid w:val="00613547"/>
    <w:rsid w:val="00614F87"/>
    <w:rsid w:val="006161D8"/>
    <w:rsid w:val="0061786D"/>
    <w:rsid w:val="0061789A"/>
    <w:rsid w:val="00617FCA"/>
    <w:rsid w:val="00620CE3"/>
    <w:rsid w:val="00622BB4"/>
    <w:rsid w:val="00624C62"/>
    <w:rsid w:val="00626C1E"/>
    <w:rsid w:val="006279FE"/>
    <w:rsid w:val="00630011"/>
    <w:rsid w:val="00630E33"/>
    <w:rsid w:val="00634C66"/>
    <w:rsid w:val="0063525F"/>
    <w:rsid w:val="006376A8"/>
    <w:rsid w:val="00637876"/>
    <w:rsid w:val="00637E5D"/>
    <w:rsid w:val="00637FCB"/>
    <w:rsid w:val="00641DEA"/>
    <w:rsid w:val="00642897"/>
    <w:rsid w:val="0064347F"/>
    <w:rsid w:val="00643632"/>
    <w:rsid w:val="00644D56"/>
    <w:rsid w:val="00646D52"/>
    <w:rsid w:val="00647B2F"/>
    <w:rsid w:val="00650D89"/>
    <w:rsid w:val="006517C9"/>
    <w:rsid w:val="006529DD"/>
    <w:rsid w:val="00652FC5"/>
    <w:rsid w:val="00655941"/>
    <w:rsid w:val="00657C25"/>
    <w:rsid w:val="00657C69"/>
    <w:rsid w:val="006609AA"/>
    <w:rsid w:val="0066129D"/>
    <w:rsid w:val="0066131F"/>
    <w:rsid w:val="0066178A"/>
    <w:rsid w:val="006631E9"/>
    <w:rsid w:val="00663BF2"/>
    <w:rsid w:val="00663DFD"/>
    <w:rsid w:val="00664E97"/>
    <w:rsid w:val="00665FB9"/>
    <w:rsid w:val="00667357"/>
    <w:rsid w:val="00667577"/>
    <w:rsid w:val="0067044E"/>
    <w:rsid w:val="00671278"/>
    <w:rsid w:val="0067507B"/>
    <w:rsid w:val="006769F7"/>
    <w:rsid w:val="00677920"/>
    <w:rsid w:val="00677B80"/>
    <w:rsid w:val="006803CF"/>
    <w:rsid w:val="0068109A"/>
    <w:rsid w:val="00681169"/>
    <w:rsid w:val="00684AA2"/>
    <w:rsid w:val="00684AF5"/>
    <w:rsid w:val="00686AE6"/>
    <w:rsid w:val="006900B0"/>
    <w:rsid w:val="0069026B"/>
    <w:rsid w:val="0069066F"/>
    <w:rsid w:val="006908A7"/>
    <w:rsid w:val="00691F06"/>
    <w:rsid w:val="00691FC7"/>
    <w:rsid w:val="00692777"/>
    <w:rsid w:val="0069297B"/>
    <w:rsid w:val="00692AF8"/>
    <w:rsid w:val="00694582"/>
    <w:rsid w:val="0069583F"/>
    <w:rsid w:val="00697AAC"/>
    <w:rsid w:val="006A1500"/>
    <w:rsid w:val="006A1636"/>
    <w:rsid w:val="006A28C2"/>
    <w:rsid w:val="006A361C"/>
    <w:rsid w:val="006A7A40"/>
    <w:rsid w:val="006B0237"/>
    <w:rsid w:val="006B2F4E"/>
    <w:rsid w:val="006B318C"/>
    <w:rsid w:val="006B65BF"/>
    <w:rsid w:val="006B730C"/>
    <w:rsid w:val="006B731F"/>
    <w:rsid w:val="006C0599"/>
    <w:rsid w:val="006C1358"/>
    <w:rsid w:val="006C1558"/>
    <w:rsid w:val="006C5039"/>
    <w:rsid w:val="006D271C"/>
    <w:rsid w:val="006D28DF"/>
    <w:rsid w:val="006D4F2B"/>
    <w:rsid w:val="006D6E76"/>
    <w:rsid w:val="006D740F"/>
    <w:rsid w:val="006D7464"/>
    <w:rsid w:val="006D7B0D"/>
    <w:rsid w:val="006E07A9"/>
    <w:rsid w:val="006E0CDC"/>
    <w:rsid w:val="006E1D3B"/>
    <w:rsid w:val="006E252E"/>
    <w:rsid w:val="006E2C06"/>
    <w:rsid w:val="006E2FAF"/>
    <w:rsid w:val="006E3F43"/>
    <w:rsid w:val="006E4F8E"/>
    <w:rsid w:val="006E557E"/>
    <w:rsid w:val="006E69F3"/>
    <w:rsid w:val="006F0D95"/>
    <w:rsid w:val="006F14F8"/>
    <w:rsid w:val="006F18D6"/>
    <w:rsid w:val="006F239B"/>
    <w:rsid w:val="006F24BD"/>
    <w:rsid w:val="006F6053"/>
    <w:rsid w:val="006F7580"/>
    <w:rsid w:val="006F7DAA"/>
    <w:rsid w:val="00700094"/>
    <w:rsid w:val="00700294"/>
    <w:rsid w:val="007003DE"/>
    <w:rsid w:val="0070353E"/>
    <w:rsid w:val="00704CD3"/>
    <w:rsid w:val="0070621D"/>
    <w:rsid w:val="00707122"/>
    <w:rsid w:val="00707355"/>
    <w:rsid w:val="00707C17"/>
    <w:rsid w:val="00711155"/>
    <w:rsid w:val="0071160D"/>
    <w:rsid w:val="00711D15"/>
    <w:rsid w:val="00711F2F"/>
    <w:rsid w:val="0071266C"/>
    <w:rsid w:val="00714421"/>
    <w:rsid w:val="0071484F"/>
    <w:rsid w:val="00715DED"/>
    <w:rsid w:val="007163C0"/>
    <w:rsid w:val="00717828"/>
    <w:rsid w:val="0072029D"/>
    <w:rsid w:val="00720E1A"/>
    <w:rsid w:val="007213A6"/>
    <w:rsid w:val="00721605"/>
    <w:rsid w:val="00723ECA"/>
    <w:rsid w:val="00724DE3"/>
    <w:rsid w:val="00724F49"/>
    <w:rsid w:val="0072502F"/>
    <w:rsid w:val="007252D4"/>
    <w:rsid w:val="0072575E"/>
    <w:rsid w:val="007257E2"/>
    <w:rsid w:val="00726486"/>
    <w:rsid w:val="00726A5F"/>
    <w:rsid w:val="00732535"/>
    <w:rsid w:val="00732A68"/>
    <w:rsid w:val="00735ECC"/>
    <w:rsid w:val="00736C62"/>
    <w:rsid w:val="00736F34"/>
    <w:rsid w:val="0074387F"/>
    <w:rsid w:val="00745479"/>
    <w:rsid w:val="00745DBE"/>
    <w:rsid w:val="00746417"/>
    <w:rsid w:val="00747152"/>
    <w:rsid w:val="00750BF4"/>
    <w:rsid w:val="00755503"/>
    <w:rsid w:val="0076060A"/>
    <w:rsid w:val="0076229D"/>
    <w:rsid w:val="0076391E"/>
    <w:rsid w:val="00763CF8"/>
    <w:rsid w:val="007672FA"/>
    <w:rsid w:val="00767BDC"/>
    <w:rsid w:val="00767E12"/>
    <w:rsid w:val="00767ED2"/>
    <w:rsid w:val="007702A2"/>
    <w:rsid w:val="007706E1"/>
    <w:rsid w:val="0077267F"/>
    <w:rsid w:val="0077287D"/>
    <w:rsid w:val="00774246"/>
    <w:rsid w:val="00780193"/>
    <w:rsid w:val="00781A7D"/>
    <w:rsid w:val="00781D29"/>
    <w:rsid w:val="00785EDE"/>
    <w:rsid w:val="00786131"/>
    <w:rsid w:val="00791D53"/>
    <w:rsid w:val="00792E25"/>
    <w:rsid w:val="00793CCE"/>
    <w:rsid w:val="00793E03"/>
    <w:rsid w:val="0079464A"/>
    <w:rsid w:val="00794687"/>
    <w:rsid w:val="00795CE9"/>
    <w:rsid w:val="007961B5"/>
    <w:rsid w:val="00796DDE"/>
    <w:rsid w:val="007A0CAE"/>
    <w:rsid w:val="007A1614"/>
    <w:rsid w:val="007A17E9"/>
    <w:rsid w:val="007A2A91"/>
    <w:rsid w:val="007A2EF3"/>
    <w:rsid w:val="007A37A7"/>
    <w:rsid w:val="007A50DB"/>
    <w:rsid w:val="007A591F"/>
    <w:rsid w:val="007A6B97"/>
    <w:rsid w:val="007B0A5C"/>
    <w:rsid w:val="007B0B56"/>
    <w:rsid w:val="007B207C"/>
    <w:rsid w:val="007B2B2F"/>
    <w:rsid w:val="007B7D5E"/>
    <w:rsid w:val="007C09E0"/>
    <w:rsid w:val="007C0DB3"/>
    <w:rsid w:val="007C1456"/>
    <w:rsid w:val="007C3AB4"/>
    <w:rsid w:val="007C77EA"/>
    <w:rsid w:val="007D1284"/>
    <w:rsid w:val="007D14F6"/>
    <w:rsid w:val="007D24EA"/>
    <w:rsid w:val="007D2A1A"/>
    <w:rsid w:val="007D4B69"/>
    <w:rsid w:val="007D70C3"/>
    <w:rsid w:val="007D7F97"/>
    <w:rsid w:val="007E1E79"/>
    <w:rsid w:val="007E2DAD"/>
    <w:rsid w:val="007E2F80"/>
    <w:rsid w:val="007E478B"/>
    <w:rsid w:val="007E5E84"/>
    <w:rsid w:val="007E6280"/>
    <w:rsid w:val="007F1852"/>
    <w:rsid w:val="007F28E1"/>
    <w:rsid w:val="007F2B25"/>
    <w:rsid w:val="007F3A5F"/>
    <w:rsid w:val="007F5587"/>
    <w:rsid w:val="007F6193"/>
    <w:rsid w:val="007F79D1"/>
    <w:rsid w:val="00802559"/>
    <w:rsid w:val="00803BA2"/>
    <w:rsid w:val="00804036"/>
    <w:rsid w:val="00805526"/>
    <w:rsid w:val="00810277"/>
    <w:rsid w:val="00810A5D"/>
    <w:rsid w:val="0081148A"/>
    <w:rsid w:val="00811534"/>
    <w:rsid w:val="00811D2A"/>
    <w:rsid w:val="00812264"/>
    <w:rsid w:val="008123F8"/>
    <w:rsid w:val="00813336"/>
    <w:rsid w:val="00813E42"/>
    <w:rsid w:val="00814127"/>
    <w:rsid w:val="008144F7"/>
    <w:rsid w:val="00815A8B"/>
    <w:rsid w:val="0081611D"/>
    <w:rsid w:val="008161E2"/>
    <w:rsid w:val="00816389"/>
    <w:rsid w:val="00817184"/>
    <w:rsid w:val="008175E7"/>
    <w:rsid w:val="00817E0F"/>
    <w:rsid w:val="008202A7"/>
    <w:rsid w:val="008205DF"/>
    <w:rsid w:val="0082139F"/>
    <w:rsid w:val="008216FA"/>
    <w:rsid w:val="00821A1F"/>
    <w:rsid w:val="0082633A"/>
    <w:rsid w:val="008275F2"/>
    <w:rsid w:val="00831374"/>
    <w:rsid w:val="00831A16"/>
    <w:rsid w:val="0083279D"/>
    <w:rsid w:val="008333BD"/>
    <w:rsid w:val="00833EF3"/>
    <w:rsid w:val="008344DE"/>
    <w:rsid w:val="00834810"/>
    <w:rsid w:val="00836C28"/>
    <w:rsid w:val="008408F9"/>
    <w:rsid w:val="00840B9A"/>
    <w:rsid w:val="00840F7D"/>
    <w:rsid w:val="00841020"/>
    <w:rsid w:val="00841565"/>
    <w:rsid w:val="00843253"/>
    <w:rsid w:val="0084417B"/>
    <w:rsid w:val="00845058"/>
    <w:rsid w:val="00845B7D"/>
    <w:rsid w:val="00845DFC"/>
    <w:rsid w:val="00846C16"/>
    <w:rsid w:val="00846D9D"/>
    <w:rsid w:val="0084738B"/>
    <w:rsid w:val="00847806"/>
    <w:rsid w:val="00851CD7"/>
    <w:rsid w:val="00853BFC"/>
    <w:rsid w:val="008552C4"/>
    <w:rsid w:val="00855DBC"/>
    <w:rsid w:val="0086037F"/>
    <w:rsid w:val="0086401F"/>
    <w:rsid w:val="00864A8C"/>
    <w:rsid w:val="00865E77"/>
    <w:rsid w:val="00865EA5"/>
    <w:rsid w:val="00866C67"/>
    <w:rsid w:val="00871743"/>
    <w:rsid w:val="00872AAC"/>
    <w:rsid w:val="00872B52"/>
    <w:rsid w:val="008737BE"/>
    <w:rsid w:val="0087461A"/>
    <w:rsid w:val="008752A1"/>
    <w:rsid w:val="008801E8"/>
    <w:rsid w:val="008810E7"/>
    <w:rsid w:val="00881556"/>
    <w:rsid w:val="00882279"/>
    <w:rsid w:val="00883420"/>
    <w:rsid w:val="00883C8D"/>
    <w:rsid w:val="0088485E"/>
    <w:rsid w:val="0088532F"/>
    <w:rsid w:val="0088534C"/>
    <w:rsid w:val="00887042"/>
    <w:rsid w:val="00890237"/>
    <w:rsid w:val="008916DD"/>
    <w:rsid w:val="008930C0"/>
    <w:rsid w:val="00893E4E"/>
    <w:rsid w:val="00894758"/>
    <w:rsid w:val="008974C3"/>
    <w:rsid w:val="008A2C94"/>
    <w:rsid w:val="008A306E"/>
    <w:rsid w:val="008A4784"/>
    <w:rsid w:val="008A4E5C"/>
    <w:rsid w:val="008A5695"/>
    <w:rsid w:val="008A5FCD"/>
    <w:rsid w:val="008A648E"/>
    <w:rsid w:val="008A71FF"/>
    <w:rsid w:val="008A722A"/>
    <w:rsid w:val="008A741A"/>
    <w:rsid w:val="008B2675"/>
    <w:rsid w:val="008B55BE"/>
    <w:rsid w:val="008B62E7"/>
    <w:rsid w:val="008C02E7"/>
    <w:rsid w:val="008C05B0"/>
    <w:rsid w:val="008C3637"/>
    <w:rsid w:val="008C38D3"/>
    <w:rsid w:val="008C4A40"/>
    <w:rsid w:val="008C5202"/>
    <w:rsid w:val="008C57CC"/>
    <w:rsid w:val="008C5887"/>
    <w:rsid w:val="008C5DC7"/>
    <w:rsid w:val="008C69D5"/>
    <w:rsid w:val="008C6BF2"/>
    <w:rsid w:val="008C7073"/>
    <w:rsid w:val="008C78A9"/>
    <w:rsid w:val="008D17A8"/>
    <w:rsid w:val="008D22B8"/>
    <w:rsid w:val="008D3490"/>
    <w:rsid w:val="008D3651"/>
    <w:rsid w:val="008D403F"/>
    <w:rsid w:val="008D7189"/>
    <w:rsid w:val="008E33B7"/>
    <w:rsid w:val="008E543B"/>
    <w:rsid w:val="008E6A0E"/>
    <w:rsid w:val="008E7759"/>
    <w:rsid w:val="008F1759"/>
    <w:rsid w:val="008F1937"/>
    <w:rsid w:val="008F2C97"/>
    <w:rsid w:val="008F3E61"/>
    <w:rsid w:val="008F4B7A"/>
    <w:rsid w:val="00901068"/>
    <w:rsid w:val="00905382"/>
    <w:rsid w:val="00905F5A"/>
    <w:rsid w:val="00905F69"/>
    <w:rsid w:val="00910776"/>
    <w:rsid w:val="0091534A"/>
    <w:rsid w:val="00916189"/>
    <w:rsid w:val="00916305"/>
    <w:rsid w:val="0091668C"/>
    <w:rsid w:val="009173A6"/>
    <w:rsid w:val="00917965"/>
    <w:rsid w:val="009207BF"/>
    <w:rsid w:val="00923083"/>
    <w:rsid w:val="00923843"/>
    <w:rsid w:val="0092462E"/>
    <w:rsid w:val="00926854"/>
    <w:rsid w:val="00933079"/>
    <w:rsid w:val="00934AB6"/>
    <w:rsid w:val="00935DD6"/>
    <w:rsid w:val="0093618B"/>
    <w:rsid w:val="0093792D"/>
    <w:rsid w:val="00937E53"/>
    <w:rsid w:val="00937E7C"/>
    <w:rsid w:val="00940BBF"/>
    <w:rsid w:val="00941F4A"/>
    <w:rsid w:val="00942170"/>
    <w:rsid w:val="009422CB"/>
    <w:rsid w:val="00943A56"/>
    <w:rsid w:val="00943E19"/>
    <w:rsid w:val="00945A95"/>
    <w:rsid w:val="00945B7C"/>
    <w:rsid w:val="00945D65"/>
    <w:rsid w:val="00946102"/>
    <w:rsid w:val="00946770"/>
    <w:rsid w:val="00951A8D"/>
    <w:rsid w:val="009530DA"/>
    <w:rsid w:val="009549B6"/>
    <w:rsid w:val="009550A9"/>
    <w:rsid w:val="009551DF"/>
    <w:rsid w:val="009568AA"/>
    <w:rsid w:val="00957FD8"/>
    <w:rsid w:val="0096073C"/>
    <w:rsid w:val="00960958"/>
    <w:rsid w:val="0096099C"/>
    <w:rsid w:val="009614C3"/>
    <w:rsid w:val="009630D7"/>
    <w:rsid w:val="009631F9"/>
    <w:rsid w:val="00963666"/>
    <w:rsid w:val="009637E0"/>
    <w:rsid w:val="009638FF"/>
    <w:rsid w:val="0096414A"/>
    <w:rsid w:val="009647C4"/>
    <w:rsid w:val="009656A8"/>
    <w:rsid w:val="0096630A"/>
    <w:rsid w:val="0096666B"/>
    <w:rsid w:val="009670E0"/>
    <w:rsid w:val="00972D9A"/>
    <w:rsid w:val="00973562"/>
    <w:rsid w:val="009740D2"/>
    <w:rsid w:val="00974341"/>
    <w:rsid w:val="009759A9"/>
    <w:rsid w:val="00975FBF"/>
    <w:rsid w:val="00976A14"/>
    <w:rsid w:val="009774BC"/>
    <w:rsid w:val="00980485"/>
    <w:rsid w:val="009806FD"/>
    <w:rsid w:val="00980DED"/>
    <w:rsid w:val="0098277D"/>
    <w:rsid w:val="00982B92"/>
    <w:rsid w:val="00984FAA"/>
    <w:rsid w:val="00985A1E"/>
    <w:rsid w:val="00986AB5"/>
    <w:rsid w:val="00986EFA"/>
    <w:rsid w:val="00987AF0"/>
    <w:rsid w:val="00987B2E"/>
    <w:rsid w:val="0099103B"/>
    <w:rsid w:val="0099379C"/>
    <w:rsid w:val="00994724"/>
    <w:rsid w:val="00995AD4"/>
    <w:rsid w:val="00995C84"/>
    <w:rsid w:val="00996F55"/>
    <w:rsid w:val="009976B4"/>
    <w:rsid w:val="009A215E"/>
    <w:rsid w:val="009A21DE"/>
    <w:rsid w:val="009A2AFC"/>
    <w:rsid w:val="009A3BFB"/>
    <w:rsid w:val="009A46AA"/>
    <w:rsid w:val="009A63E5"/>
    <w:rsid w:val="009A7F6E"/>
    <w:rsid w:val="009B0B4A"/>
    <w:rsid w:val="009B462F"/>
    <w:rsid w:val="009B49AB"/>
    <w:rsid w:val="009B4A3F"/>
    <w:rsid w:val="009B543D"/>
    <w:rsid w:val="009B56DF"/>
    <w:rsid w:val="009B572E"/>
    <w:rsid w:val="009B580F"/>
    <w:rsid w:val="009C1315"/>
    <w:rsid w:val="009C14CD"/>
    <w:rsid w:val="009C1E6D"/>
    <w:rsid w:val="009C3902"/>
    <w:rsid w:val="009C495B"/>
    <w:rsid w:val="009C5E94"/>
    <w:rsid w:val="009C677C"/>
    <w:rsid w:val="009C7B28"/>
    <w:rsid w:val="009D014D"/>
    <w:rsid w:val="009D02DD"/>
    <w:rsid w:val="009D06FE"/>
    <w:rsid w:val="009D0B92"/>
    <w:rsid w:val="009D105A"/>
    <w:rsid w:val="009D1469"/>
    <w:rsid w:val="009D489D"/>
    <w:rsid w:val="009D6607"/>
    <w:rsid w:val="009E2F86"/>
    <w:rsid w:val="009E3377"/>
    <w:rsid w:val="009E42B7"/>
    <w:rsid w:val="009E5119"/>
    <w:rsid w:val="009E5A4B"/>
    <w:rsid w:val="009E62F1"/>
    <w:rsid w:val="009E64BC"/>
    <w:rsid w:val="009E76A8"/>
    <w:rsid w:val="009E7C53"/>
    <w:rsid w:val="009F00D2"/>
    <w:rsid w:val="009F0931"/>
    <w:rsid w:val="009F09D3"/>
    <w:rsid w:val="009F0DE1"/>
    <w:rsid w:val="009F5425"/>
    <w:rsid w:val="009F55FA"/>
    <w:rsid w:val="009F6216"/>
    <w:rsid w:val="00A011CD"/>
    <w:rsid w:val="00A0188A"/>
    <w:rsid w:val="00A029D9"/>
    <w:rsid w:val="00A02F85"/>
    <w:rsid w:val="00A044A7"/>
    <w:rsid w:val="00A0479D"/>
    <w:rsid w:val="00A0516A"/>
    <w:rsid w:val="00A06BAF"/>
    <w:rsid w:val="00A0742A"/>
    <w:rsid w:val="00A0788A"/>
    <w:rsid w:val="00A07F4D"/>
    <w:rsid w:val="00A1041A"/>
    <w:rsid w:val="00A11430"/>
    <w:rsid w:val="00A14085"/>
    <w:rsid w:val="00A141FA"/>
    <w:rsid w:val="00A150E5"/>
    <w:rsid w:val="00A151BF"/>
    <w:rsid w:val="00A17396"/>
    <w:rsid w:val="00A205F0"/>
    <w:rsid w:val="00A2113E"/>
    <w:rsid w:val="00A23D82"/>
    <w:rsid w:val="00A25CA9"/>
    <w:rsid w:val="00A27665"/>
    <w:rsid w:val="00A278F4"/>
    <w:rsid w:val="00A27BCF"/>
    <w:rsid w:val="00A30405"/>
    <w:rsid w:val="00A325F7"/>
    <w:rsid w:val="00A32B19"/>
    <w:rsid w:val="00A32F24"/>
    <w:rsid w:val="00A33691"/>
    <w:rsid w:val="00A35027"/>
    <w:rsid w:val="00A36488"/>
    <w:rsid w:val="00A40433"/>
    <w:rsid w:val="00A40CE7"/>
    <w:rsid w:val="00A42EBA"/>
    <w:rsid w:val="00A42F12"/>
    <w:rsid w:val="00A437FE"/>
    <w:rsid w:val="00A44209"/>
    <w:rsid w:val="00A462F5"/>
    <w:rsid w:val="00A50202"/>
    <w:rsid w:val="00A51C73"/>
    <w:rsid w:val="00A520C3"/>
    <w:rsid w:val="00A52102"/>
    <w:rsid w:val="00A52406"/>
    <w:rsid w:val="00A52523"/>
    <w:rsid w:val="00A52AEA"/>
    <w:rsid w:val="00A53DB2"/>
    <w:rsid w:val="00A53F91"/>
    <w:rsid w:val="00A542E0"/>
    <w:rsid w:val="00A5482E"/>
    <w:rsid w:val="00A549B7"/>
    <w:rsid w:val="00A54F73"/>
    <w:rsid w:val="00A550D0"/>
    <w:rsid w:val="00A55E8E"/>
    <w:rsid w:val="00A6154E"/>
    <w:rsid w:val="00A61C89"/>
    <w:rsid w:val="00A63284"/>
    <w:rsid w:val="00A63EAA"/>
    <w:rsid w:val="00A63EDC"/>
    <w:rsid w:val="00A64EDE"/>
    <w:rsid w:val="00A65D67"/>
    <w:rsid w:val="00A709A3"/>
    <w:rsid w:val="00A72A2C"/>
    <w:rsid w:val="00A75632"/>
    <w:rsid w:val="00A75B7F"/>
    <w:rsid w:val="00A77FBC"/>
    <w:rsid w:val="00A838EC"/>
    <w:rsid w:val="00A84B14"/>
    <w:rsid w:val="00A858A2"/>
    <w:rsid w:val="00A86040"/>
    <w:rsid w:val="00A86713"/>
    <w:rsid w:val="00A94CF6"/>
    <w:rsid w:val="00A95E30"/>
    <w:rsid w:val="00A95E84"/>
    <w:rsid w:val="00AA0522"/>
    <w:rsid w:val="00AA35A0"/>
    <w:rsid w:val="00AA367B"/>
    <w:rsid w:val="00AA40D4"/>
    <w:rsid w:val="00AA46DB"/>
    <w:rsid w:val="00AA5715"/>
    <w:rsid w:val="00AA5972"/>
    <w:rsid w:val="00AA5FD7"/>
    <w:rsid w:val="00AA79B1"/>
    <w:rsid w:val="00AA7B10"/>
    <w:rsid w:val="00AB0291"/>
    <w:rsid w:val="00AB1724"/>
    <w:rsid w:val="00AB2075"/>
    <w:rsid w:val="00AB2664"/>
    <w:rsid w:val="00AB286D"/>
    <w:rsid w:val="00AB2E21"/>
    <w:rsid w:val="00AB36AC"/>
    <w:rsid w:val="00AB417D"/>
    <w:rsid w:val="00AB4564"/>
    <w:rsid w:val="00AB4612"/>
    <w:rsid w:val="00AB48E8"/>
    <w:rsid w:val="00AB51DB"/>
    <w:rsid w:val="00AB5505"/>
    <w:rsid w:val="00AB58C5"/>
    <w:rsid w:val="00AB5ED6"/>
    <w:rsid w:val="00AB7D3C"/>
    <w:rsid w:val="00AC2377"/>
    <w:rsid w:val="00AC3987"/>
    <w:rsid w:val="00AC3FD4"/>
    <w:rsid w:val="00AC476F"/>
    <w:rsid w:val="00AC7771"/>
    <w:rsid w:val="00AC7F58"/>
    <w:rsid w:val="00AD1A6B"/>
    <w:rsid w:val="00AD6C8E"/>
    <w:rsid w:val="00AD7147"/>
    <w:rsid w:val="00AD7E01"/>
    <w:rsid w:val="00AE139A"/>
    <w:rsid w:val="00AE1EAB"/>
    <w:rsid w:val="00AE3A3C"/>
    <w:rsid w:val="00AE3E37"/>
    <w:rsid w:val="00AE46EF"/>
    <w:rsid w:val="00AE5322"/>
    <w:rsid w:val="00AE557C"/>
    <w:rsid w:val="00AE5A97"/>
    <w:rsid w:val="00AE62E3"/>
    <w:rsid w:val="00AE6953"/>
    <w:rsid w:val="00AE6D7E"/>
    <w:rsid w:val="00AF050D"/>
    <w:rsid w:val="00AF1248"/>
    <w:rsid w:val="00AF1461"/>
    <w:rsid w:val="00AF170D"/>
    <w:rsid w:val="00AF1D90"/>
    <w:rsid w:val="00AF227F"/>
    <w:rsid w:val="00AF243E"/>
    <w:rsid w:val="00AF2F63"/>
    <w:rsid w:val="00AF2FC8"/>
    <w:rsid w:val="00AF350E"/>
    <w:rsid w:val="00AF3C48"/>
    <w:rsid w:val="00AF510D"/>
    <w:rsid w:val="00AF5645"/>
    <w:rsid w:val="00AF60D3"/>
    <w:rsid w:val="00AF6B66"/>
    <w:rsid w:val="00AF7F25"/>
    <w:rsid w:val="00AF7F9E"/>
    <w:rsid w:val="00B0082A"/>
    <w:rsid w:val="00B0319A"/>
    <w:rsid w:val="00B05662"/>
    <w:rsid w:val="00B05D13"/>
    <w:rsid w:val="00B05D81"/>
    <w:rsid w:val="00B05EBE"/>
    <w:rsid w:val="00B0714E"/>
    <w:rsid w:val="00B101CD"/>
    <w:rsid w:val="00B10BD2"/>
    <w:rsid w:val="00B12044"/>
    <w:rsid w:val="00B127AF"/>
    <w:rsid w:val="00B1415A"/>
    <w:rsid w:val="00B14E0C"/>
    <w:rsid w:val="00B158DD"/>
    <w:rsid w:val="00B170F4"/>
    <w:rsid w:val="00B202DF"/>
    <w:rsid w:val="00B21618"/>
    <w:rsid w:val="00B2168B"/>
    <w:rsid w:val="00B2241F"/>
    <w:rsid w:val="00B226E7"/>
    <w:rsid w:val="00B2374F"/>
    <w:rsid w:val="00B238AF"/>
    <w:rsid w:val="00B256A8"/>
    <w:rsid w:val="00B25F09"/>
    <w:rsid w:val="00B2666D"/>
    <w:rsid w:val="00B26AB8"/>
    <w:rsid w:val="00B27C43"/>
    <w:rsid w:val="00B309FB"/>
    <w:rsid w:val="00B31E36"/>
    <w:rsid w:val="00B32273"/>
    <w:rsid w:val="00B335F8"/>
    <w:rsid w:val="00B33840"/>
    <w:rsid w:val="00B349F1"/>
    <w:rsid w:val="00B3558C"/>
    <w:rsid w:val="00B35BDD"/>
    <w:rsid w:val="00B363B8"/>
    <w:rsid w:val="00B363E3"/>
    <w:rsid w:val="00B367D5"/>
    <w:rsid w:val="00B37A99"/>
    <w:rsid w:val="00B40196"/>
    <w:rsid w:val="00B43F69"/>
    <w:rsid w:val="00B47687"/>
    <w:rsid w:val="00B50A4E"/>
    <w:rsid w:val="00B50DC5"/>
    <w:rsid w:val="00B51267"/>
    <w:rsid w:val="00B520FC"/>
    <w:rsid w:val="00B54598"/>
    <w:rsid w:val="00B54E6E"/>
    <w:rsid w:val="00B554E3"/>
    <w:rsid w:val="00B55800"/>
    <w:rsid w:val="00B5601D"/>
    <w:rsid w:val="00B60075"/>
    <w:rsid w:val="00B60697"/>
    <w:rsid w:val="00B61299"/>
    <w:rsid w:val="00B61A99"/>
    <w:rsid w:val="00B62A18"/>
    <w:rsid w:val="00B66425"/>
    <w:rsid w:val="00B6648F"/>
    <w:rsid w:val="00B66FC5"/>
    <w:rsid w:val="00B6777E"/>
    <w:rsid w:val="00B702D6"/>
    <w:rsid w:val="00B70DBF"/>
    <w:rsid w:val="00B71B93"/>
    <w:rsid w:val="00B73280"/>
    <w:rsid w:val="00B735C9"/>
    <w:rsid w:val="00B73C15"/>
    <w:rsid w:val="00B77A37"/>
    <w:rsid w:val="00B80D3B"/>
    <w:rsid w:val="00B816B6"/>
    <w:rsid w:val="00B82B07"/>
    <w:rsid w:val="00B835FD"/>
    <w:rsid w:val="00B8470E"/>
    <w:rsid w:val="00B84E51"/>
    <w:rsid w:val="00B8564E"/>
    <w:rsid w:val="00B86138"/>
    <w:rsid w:val="00B90AE2"/>
    <w:rsid w:val="00B90CD7"/>
    <w:rsid w:val="00B921DA"/>
    <w:rsid w:val="00B92BE5"/>
    <w:rsid w:val="00B94BFB"/>
    <w:rsid w:val="00B95F24"/>
    <w:rsid w:val="00B97F41"/>
    <w:rsid w:val="00BA112A"/>
    <w:rsid w:val="00BA3A77"/>
    <w:rsid w:val="00BA48E6"/>
    <w:rsid w:val="00BA592E"/>
    <w:rsid w:val="00BA6535"/>
    <w:rsid w:val="00BA680C"/>
    <w:rsid w:val="00BA6D42"/>
    <w:rsid w:val="00BA6E38"/>
    <w:rsid w:val="00BB1F10"/>
    <w:rsid w:val="00BB2A6D"/>
    <w:rsid w:val="00BB368F"/>
    <w:rsid w:val="00BB385D"/>
    <w:rsid w:val="00BB424D"/>
    <w:rsid w:val="00BB7FE4"/>
    <w:rsid w:val="00BC04B5"/>
    <w:rsid w:val="00BC1647"/>
    <w:rsid w:val="00BC18E1"/>
    <w:rsid w:val="00BC2007"/>
    <w:rsid w:val="00BC7D60"/>
    <w:rsid w:val="00BD3414"/>
    <w:rsid w:val="00BD56F8"/>
    <w:rsid w:val="00BD7D56"/>
    <w:rsid w:val="00BE132D"/>
    <w:rsid w:val="00BE2613"/>
    <w:rsid w:val="00BE3D0F"/>
    <w:rsid w:val="00BE5436"/>
    <w:rsid w:val="00BE563C"/>
    <w:rsid w:val="00BE6502"/>
    <w:rsid w:val="00BE6D94"/>
    <w:rsid w:val="00BF2154"/>
    <w:rsid w:val="00BF278E"/>
    <w:rsid w:val="00BF47E3"/>
    <w:rsid w:val="00C00BFB"/>
    <w:rsid w:val="00C00D84"/>
    <w:rsid w:val="00C038A3"/>
    <w:rsid w:val="00C047F4"/>
    <w:rsid w:val="00C04B82"/>
    <w:rsid w:val="00C058F7"/>
    <w:rsid w:val="00C06438"/>
    <w:rsid w:val="00C07B4E"/>
    <w:rsid w:val="00C106EE"/>
    <w:rsid w:val="00C10825"/>
    <w:rsid w:val="00C11EE8"/>
    <w:rsid w:val="00C12A98"/>
    <w:rsid w:val="00C13798"/>
    <w:rsid w:val="00C13B60"/>
    <w:rsid w:val="00C13E12"/>
    <w:rsid w:val="00C14A3E"/>
    <w:rsid w:val="00C1511D"/>
    <w:rsid w:val="00C168F4"/>
    <w:rsid w:val="00C17593"/>
    <w:rsid w:val="00C22F26"/>
    <w:rsid w:val="00C24FE8"/>
    <w:rsid w:val="00C26DFD"/>
    <w:rsid w:val="00C30D99"/>
    <w:rsid w:val="00C31333"/>
    <w:rsid w:val="00C31375"/>
    <w:rsid w:val="00C31439"/>
    <w:rsid w:val="00C32BB9"/>
    <w:rsid w:val="00C34BF0"/>
    <w:rsid w:val="00C34DAD"/>
    <w:rsid w:val="00C35243"/>
    <w:rsid w:val="00C35761"/>
    <w:rsid w:val="00C35EEB"/>
    <w:rsid w:val="00C36AF2"/>
    <w:rsid w:val="00C36FB6"/>
    <w:rsid w:val="00C3711B"/>
    <w:rsid w:val="00C41AE1"/>
    <w:rsid w:val="00C4241A"/>
    <w:rsid w:val="00C42B50"/>
    <w:rsid w:val="00C4312F"/>
    <w:rsid w:val="00C43534"/>
    <w:rsid w:val="00C4431E"/>
    <w:rsid w:val="00C44FA9"/>
    <w:rsid w:val="00C45D5C"/>
    <w:rsid w:val="00C46E42"/>
    <w:rsid w:val="00C501BD"/>
    <w:rsid w:val="00C501C8"/>
    <w:rsid w:val="00C50E6F"/>
    <w:rsid w:val="00C53925"/>
    <w:rsid w:val="00C5396C"/>
    <w:rsid w:val="00C54135"/>
    <w:rsid w:val="00C54670"/>
    <w:rsid w:val="00C54C7A"/>
    <w:rsid w:val="00C55764"/>
    <w:rsid w:val="00C56DFF"/>
    <w:rsid w:val="00C56E75"/>
    <w:rsid w:val="00C56EE5"/>
    <w:rsid w:val="00C631EC"/>
    <w:rsid w:val="00C6359B"/>
    <w:rsid w:val="00C64212"/>
    <w:rsid w:val="00C6499C"/>
    <w:rsid w:val="00C66BF1"/>
    <w:rsid w:val="00C721C3"/>
    <w:rsid w:val="00C72AC7"/>
    <w:rsid w:val="00C72C35"/>
    <w:rsid w:val="00C73A4A"/>
    <w:rsid w:val="00C76D43"/>
    <w:rsid w:val="00C77F21"/>
    <w:rsid w:val="00C80C68"/>
    <w:rsid w:val="00C8133F"/>
    <w:rsid w:val="00C81CE1"/>
    <w:rsid w:val="00C82185"/>
    <w:rsid w:val="00C826D5"/>
    <w:rsid w:val="00C8544B"/>
    <w:rsid w:val="00C866A0"/>
    <w:rsid w:val="00C87E23"/>
    <w:rsid w:val="00C906D7"/>
    <w:rsid w:val="00C90924"/>
    <w:rsid w:val="00C9360A"/>
    <w:rsid w:val="00C94AF3"/>
    <w:rsid w:val="00C97E4F"/>
    <w:rsid w:val="00CA0560"/>
    <w:rsid w:val="00CA0D4E"/>
    <w:rsid w:val="00CA1677"/>
    <w:rsid w:val="00CA26F5"/>
    <w:rsid w:val="00CA4656"/>
    <w:rsid w:val="00CA4D0F"/>
    <w:rsid w:val="00CA4F36"/>
    <w:rsid w:val="00CA50C0"/>
    <w:rsid w:val="00CA56A0"/>
    <w:rsid w:val="00CA6957"/>
    <w:rsid w:val="00CA6B86"/>
    <w:rsid w:val="00CA7278"/>
    <w:rsid w:val="00CA7407"/>
    <w:rsid w:val="00CB1D34"/>
    <w:rsid w:val="00CB3021"/>
    <w:rsid w:val="00CB38C6"/>
    <w:rsid w:val="00CB5CF3"/>
    <w:rsid w:val="00CC0F37"/>
    <w:rsid w:val="00CC264B"/>
    <w:rsid w:val="00CC37AB"/>
    <w:rsid w:val="00CC3CB3"/>
    <w:rsid w:val="00CC3E2C"/>
    <w:rsid w:val="00CC6113"/>
    <w:rsid w:val="00CD068B"/>
    <w:rsid w:val="00CD2106"/>
    <w:rsid w:val="00CD2FFF"/>
    <w:rsid w:val="00CD4E37"/>
    <w:rsid w:val="00CD6660"/>
    <w:rsid w:val="00CD72AB"/>
    <w:rsid w:val="00CE2002"/>
    <w:rsid w:val="00CE2486"/>
    <w:rsid w:val="00CE2BAA"/>
    <w:rsid w:val="00CE33E6"/>
    <w:rsid w:val="00CE566A"/>
    <w:rsid w:val="00CE5808"/>
    <w:rsid w:val="00CE6DFE"/>
    <w:rsid w:val="00CE70BE"/>
    <w:rsid w:val="00CE7844"/>
    <w:rsid w:val="00CF06EE"/>
    <w:rsid w:val="00CF091F"/>
    <w:rsid w:val="00CF3E2E"/>
    <w:rsid w:val="00CF476C"/>
    <w:rsid w:val="00CF54A9"/>
    <w:rsid w:val="00CF54DC"/>
    <w:rsid w:val="00CF5D0E"/>
    <w:rsid w:val="00D00D01"/>
    <w:rsid w:val="00D01248"/>
    <w:rsid w:val="00D0167A"/>
    <w:rsid w:val="00D018C7"/>
    <w:rsid w:val="00D01F03"/>
    <w:rsid w:val="00D02392"/>
    <w:rsid w:val="00D02A6E"/>
    <w:rsid w:val="00D02CB0"/>
    <w:rsid w:val="00D03CC3"/>
    <w:rsid w:val="00D05229"/>
    <w:rsid w:val="00D0554E"/>
    <w:rsid w:val="00D0557E"/>
    <w:rsid w:val="00D05609"/>
    <w:rsid w:val="00D07788"/>
    <w:rsid w:val="00D07D60"/>
    <w:rsid w:val="00D07DB9"/>
    <w:rsid w:val="00D104AB"/>
    <w:rsid w:val="00D10801"/>
    <w:rsid w:val="00D11AD3"/>
    <w:rsid w:val="00D126E6"/>
    <w:rsid w:val="00D131FC"/>
    <w:rsid w:val="00D13B73"/>
    <w:rsid w:val="00D13C8C"/>
    <w:rsid w:val="00D1544B"/>
    <w:rsid w:val="00D1739B"/>
    <w:rsid w:val="00D20A2C"/>
    <w:rsid w:val="00D226DA"/>
    <w:rsid w:val="00D22DD3"/>
    <w:rsid w:val="00D2334B"/>
    <w:rsid w:val="00D23D30"/>
    <w:rsid w:val="00D248C8"/>
    <w:rsid w:val="00D24C7D"/>
    <w:rsid w:val="00D2576C"/>
    <w:rsid w:val="00D265A3"/>
    <w:rsid w:val="00D27553"/>
    <w:rsid w:val="00D2797B"/>
    <w:rsid w:val="00D31FF7"/>
    <w:rsid w:val="00D337A4"/>
    <w:rsid w:val="00D3412D"/>
    <w:rsid w:val="00D3493E"/>
    <w:rsid w:val="00D34A6D"/>
    <w:rsid w:val="00D35DD7"/>
    <w:rsid w:val="00D375B2"/>
    <w:rsid w:val="00D4029A"/>
    <w:rsid w:val="00D40824"/>
    <w:rsid w:val="00D40AFC"/>
    <w:rsid w:val="00D41C01"/>
    <w:rsid w:val="00D43C2B"/>
    <w:rsid w:val="00D4583B"/>
    <w:rsid w:val="00D479BA"/>
    <w:rsid w:val="00D50454"/>
    <w:rsid w:val="00D521F2"/>
    <w:rsid w:val="00D523FD"/>
    <w:rsid w:val="00D52E09"/>
    <w:rsid w:val="00D552D7"/>
    <w:rsid w:val="00D55870"/>
    <w:rsid w:val="00D57298"/>
    <w:rsid w:val="00D60B28"/>
    <w:rsid w:val="00D61379"/>
    <w:rsid w:val="00D61CA4"/>
    <w:rsid w:val="00D62A92"/>
    <w:rsid w:val="00D6785E"/>
    <w:rsid w:val="00D737B6"/>
    <w:rsid w:val="00D7491F"/>
    <w:rsid w:val="00D760C4"/>
    <w:rsid w:val="00D76490"/>
    <w:rsid w:val="00D76AAF"/>
    <w:rsid w:val="00D827A1"/>
    <w:rsid w:val="00D84248"/>
    <w:rsid w:val="00D85D4F"/>
    <w:rsid w:val="00D868EB"/>
    <w:rsid w:val="00D87876"/>
    <w:rsid w:val="00D902B7"/>
    <w:rsid w:val="00D91B22"/>
    <w:rsid w:val="00D91C54"/>
    <w:rsid w:val="00D91CDF"/>
    <w:rsid w:val="00D91E01"/>
    <w:rsid w:val="00D92F5F"/>
    <w:rsid w:val="00D92FF6"/>
    <w:rsid w:val="00D94E92"/>
    <w:rsid w:val="00D950B8"/>
    <w:rsid w:val="00D9556D"/>
    <w:rsid w:val="00D95E0D"/>
    <w:rsid w:val="00DA21F4"/>
    <w:rsid w:val="00DA2B6C"/>
    <w:rsid w:val="00DA4FED"/>
    <w:rsid w:val="00DA5477"/>
    <w:rsid w:val="00DA54DB"/>
    <w:rsid w:val="00DA584A"/>
    <w:rsid w:val="00DA5F77"/>
    <w:rsid w:val="00DA6E53"/>
    <w:rsid w:val="00DA7287"/>
    <w:rsid w:val="00DB0795"/>
    <w:rsid w:val="00DB08C6"/>
    <w:rsid w:val="00DB2910"/>
    <w:rsid w:val="00DB4473"/>
    <w:rsid w:val="00DB4619"/>
    <w:rsid w:val="00DB4642"/>
    <w:rsid w:val="00DB46C6"/>
    <w:rsid w:val="00DB63AB"/>
    <w:rsid w:val="00DB681B"/>
    <w:rsid w:val="00DB6E55"/>
    <w:rsid w:val="00DB77F0"/>
    <w:rsid w:val="00DC2062"/>
    <w:rsid w:val="00DC31C5"/>
    <w:rsid w:val="00DC4B25"/>
    <w:rsid w:val="00DC5F43"/>
    <w:rsid w:val="00DC6190"/>
    <w:rsid w:val="00DC76B8"/>
    <w:rsid w:val="00DD0E8B"/>
    <w:rsid w:val="00DD11CD"/>
    <w:rsid w:val="00DD46F4"/>
    <w:rsid w:val="00DD6494"/>
    <w:rsid w:val="00DD6773"/>
    <w:rsid w:val="00DD71B6"/>
    <w:rsid w:val="00DE34DC"/>
    <w:rsid w:val="00DE4185"/>
    <w:rsid w:val="00DE4C54"/>
    <w:rsid w:val="00DE52D0"/>
    <w:rsid w:val="00DE64DA"/>
    <w:rsid w:val="00DE6C38"/>
    <w:rsid w:val="00DE78D1"/>
    <w:rsid w:val="00DF0831"/>
    <w:rsid w:val="00DF0E0F"/>
    <w:rsid w:val="00DF144E"/>
    <w:rsid w:val="00E002FB"/>
    <w:rsid w:val="00E01D95"/>
    <w:rsid w:val="00E024F4"/>
    <w:rsid w:val="00E03218"/>
    <w:rsid w:val="00E051A1"/>
    <w:rsid w:val="00E06556"/>
    <w:rsid w:val="00E0791B"/>
    <w:rsid w:val="00E107C2"/>
    <w:rsid w:val="00E109E6"/>
    <w:rsid w:val="00E129EE"/>
    <w:rsid w:val="00E13305"/>
    <w:rsid w:val="00E134EA"/>
    <w:rsid w:val="00E141C9"/>
    <w:rsid w:val="00E1445E"/>
    <w:rsid w:val="00E16380"/>
    <w:rsid w:val="00E16AE7"/>
    <w:rsid w:val="00E17312"/>
    <w:rsid w:val="00E204DD"/>
    <w:rsid w:val="00E206F6"/>
    <w:rsid w:val="00E21546"/>
    <w:rsid w:val="00E21C0B"/>
    <w:rsid w:val="00E21D7D"/>
    <w:rsid w:val="00E22F97"/>
    <w:rsid w:val="00E32749"/>
    <w:rsid w:val="00E329BE"/>
    <w:rsid w:val="00E33FB3"/>
    <w:rsid w:val="00E35F20"/>
    <w:rsid w:val="00E4061F"/>
    <w:rsid w:val="00E40D2B"/>
    <w:rsid w:val="00E411B8"/>
    <w:rsid w:val="00E46700"/>
    <w:rsid w:val="00E473EC"/>
    <w:rsid w:val="00E508D1"/>
    <w:rsid w:val="00E52954"/>
    <w:rsid w:val="00E54599"/>
    <w:rsid w:val="00E54DC8"/>
    <w:rsid w:val="00E57372"/>
    <w:rsid w:val="00E60DFD"/>
    <w:rsid w:val="00E629AA"/>
    <w:rsid w:val="00E6396A"/>
    <w:rsid w:val="00E63CCF"/>
    <w:rsid w:val="00E63FE1"/>
    <w:rsid w:val="00E650BC"/>
    <w:rsid w:val="00E71D36"/>
    <w:rsid w:val="00E72BBA"/>
    <w:rsid w:val="00E72D88"/>
    <w:rsid w:val="00E73B93"/>
    <w:rsid w:val="00E7494C"/>
    <w:rsid w:val="00E7531C"/>
    <w:rsid w:val="00E76C1D"/>
    <w:rsid w:val="00E7779A"/>
    <w:rsid w:val="00E77DC7"/>
    <w:rsid w:val="00E80CEB"/>
    <w:rsid w:val="00E82909"/>
    <w:rsid w:val="00E8438D"/>
    <w:rsid w:val="00E86566"/>
    <w:rsid w:val="00E86B8F"/>
    <w:rsid w:val="00E90956"/>
    <w:rsid w:val="00E90E06"/>
    <w:rsid w:val="00E929EF"/>
    <w:rsid w:val="00E93401"/>
    <w:rsid w:val="00E934A4"/>
    <w:rsid w:val="00E953A5"/>
    <w:rsid w:val="00E9554C"/>
    <w:rsid w:val="00E95618"/>
    <w:rsid w:val="00EA163E"/>
    <w:rsid w:val="00EA384A"/>
    <w:rsid w:val="00EA3C81"/>
    <w:rsid w:val="00EA52E8"/>
    <w:rsid w:val="00EA5E67"/>
    <w:rsid w:val="00EB02E9"/>
    <w:rsid w:val="00EB0362"/>
    <w:rsid w:val="00EB0708"/>
    <w:rsid w:val="00EB091D"/>
    <w:rsid w:val="00EB29C6"/>
    <w:rsid w:val="00EB3DF4"/>
    <w:rsid w:val="00EB4C0B"/>
    <w:rsid w:val="00EB6DBF"/>
    <w:rsid w:val="00EC071A"/>
    <w:rsid w:val="00EC13AE"/>
    <w:rsid w:val="00EC3CF8"/>
    <w:rsid w:val="00EC4762"/>
    <w:rsid w:val="00EC47B3"/>
    <w:rsid w:val="00EC4E0B"/>
    <w:rsid w:val="00EC5B52"/>
    <w:rsid w:val="00EC5C68"/>
    <w:rsid w:val="00ED0A94"/>
    <w:rsid w:val="00ED2073"/>
    <w:rsid w:val="00ED2D42"/>
    <w:rsid w:val="00ED514A"/>
    <w:rsid w:val="00ED5327"/>
    <w:rsid w:val="00EE0183"/>
    <w:rsid w:val="00EE0E32"/>
    <w:rsid w:val="00EE1BAF"/>
    <w:rsid w:val="00EE25EE"/>
    <w:rsid w:val="00EE2CD7"/>
    <w:rsid w:val="00EE3548"/>
    <w:rsid w:val="00EE41AD"/>
    <w:rsid w:val="00EE5401"/>
    <w:rsid w:val="00EE621D"/>
    <w:rsid w:val="00EE6A1E"/>
    <w:rsid w:val="00EE7D03"/>
    <w:rsid w:val="00EE7D0B"/>
    <w:rsid w:val="00EF158E"/>
    <w:rsid w:val="00EF1692"/>
    <w:rsid w:val="00EF303A"/>
    <w:rsid w:val="00EF50DB"/>
    <w:rsid w:val="00EF58C6"/>
    <w:rsid w:val="00F00283"/>
    <w:rsid w:val="00F02E73"/>
    <w:rsid w:val="00F04AD6"/>
    <w:rsid w:val="00F04F22"/>
    <w:rsid w:val="00F0644E"/>
    <w:rsid w:val="00F06C78"/>
    <w:rsid w:val="00F07008"/>
    <w:rsid w:val="00F07039"/>
    <w:rsid w:val="00F10EFE"/>
    <w:rsid w:val="00F114B2"/>
    <w:rsid w:val="00F12DAA"/>
    <w:rsid w:val="00F139F4"/>
    <w:rsid w:val="00F13D0E"/>
    <w:rsid w:val="00F13F56"/>
    <w:rsid w:val="00F14CB3"/>
    <w:rsid w:val="00F17030"/>
    <w:rsid w:val="00F17221"/>
    <w:rsid w:val="00F17A50"/>
    <w:rsid w:val="00F21441"/>
    <w:rsid w:val="00F215F6"/>
    <w:rsid w:val="00F2308A"/>
    <w:rsid w:val="00F23A38"/>
    <w:rsid w:val="00F248D0"/>
    <w:rsid w:val="00F24B9F"/>
    <w:rsid w:val="00F27234"/>
    <w:rsid w:val="00F30652"/>
    <w:rsid w:val="00F31B59"/>
    <w:rsid w:val="00F332E0"/>
    <w:rsid w:val="00F34704"/>
    <w:rsid w:val="00F40694"/>
    <w:rsid w:val="00F40D74"/>
    <w:rsid w:val="00F412A9"/>
    <w:rsid w:val="00F437D3"/>
    <w:rsid w:val="00F43DBC"/>
    <w:rsid w:val="00F44004"/>
    <w:rsid w:val="00F447BD"/>
    <w:rsid w:val="00F449AC"/>
    <w:rsid w:val="00F45415"/>
    <w:rsid w:val="00F45C21"/>
    <w:rsid w:val="00F468A6"/>
    <w:rsid w:val="00F47660"/>
    <w:rsid w:val="00F50BE1"/>
    <w:rsid w:val="00F53E49"/>
    <w:rsid w:val="00F54123"/>
    <w:rsid w:val="00F54386"/>
    <w:rsid w:val="00F54572"/>
    <w:rsid w:val="00F551E7"/>
    <w:rsid w:val="00F57448"/>
    <w:rsid w:val="00F62C83"/>
    <w:rsid w:val="00F6526D"/>
    <w:rsid w:val="00F65A27"/>
    <w:rsid w:val="00F676D1"/>
    <w:rsid w:val="00F679BE"/>
    <w:rsid w:val="00F709BA"/>
    <w:rsid w:val="00F70D77"/>
    <w:rsid w:val="00F70E03"/>
    <w:rsid w:val="00F76474"/>
    <w:rsid w:val="00F76C9E"/>
    <w:rsid w:val="00F76EF8"/>
    <w:rsid w:val="00F773EC"/>
    <w:rsid w:val="00F77D1B"/>
    <w:rsid w:val="00F80673"/>
    <w:rsid w:val="00F81A3E"/>
    <w:rsid w:val="00F82183"/>
    <w:rsid w:val="00F8326F"/>
    <w:rsid w:val="00F836F0"/>
    <w:rsid w:val="00F83951"/>
    <w:rsid w:val="00F868CA"/>
    <w:rsid w:val="00F90264"/>
    <w:rsid w:val="00F90390"/>
    <w:rsid w:val="00F90B6F"/>
    <w:rsid w:val="00F92A73"/>
    <w:rsid w:val="00F93FEE"/>
    <w:rsid w:val="00F9416B"/>
    <w:rsid w:val="00F9483D"/>
    <w:rsid w:val="00F9570B"/>
    <w:rsid w:val="00F9635B"/>
    <w:rsid w:val="00F96A91"/>
    <w:rsid w:val="00F96FE1"/>
    <w:rsid w:val="00FA432F"/>
    <w:rsid w:val="00FB0573"/>
    <w:rsid w:val="00FB25CD"/>
    <w:rsid w:val="00FB2FC4"/>
    <w:rsid w:val="00FB5D8B"/>
    <w:rsid w:val="00FB643D"/>
    <w:rsid w:val="00FB73DB"/>
    <w:rsid w:val="00FC120F"/>
    <w:rsid w:val="00FC1EB9"/>
    <w:rsid w:val="00FC21ED"/>
    <w:rsid w:val="00FC3A12"/>
    <w:rsid w:val="00FC3E63"/>
    <w:rsid w:val="00FC7451"/>
    <w:rsid w:val="00FC79A8"/>
    <w:rsid w:val="00FD4805"/>
    <w:rsid w:val="00FD4BEA"/>
    <w:rsid w:val="00FD5544"/>
    <w:rsid w:val="00FD7EB1"/>
    <w:rsid w:val="00FE0142"/>
    <w:rsid w:val="00FE0C44"/>
    <w:rsid w:val="00FE1573"/>
    <w:rsid w:val="00FE1976"/>
    <w:rsid w:val="00FE21A9"/>
    <w:rsid w:val="00FE357B"/>
    <w:rsid w:val="00FE53CA"/>
    <w:rsid w:val="00FE605B"/>
    <w:rsid w:val="00FE794C"/>
    <w:rsid w:val="00FE7F6B"/>
    <w:rsid w:val="00FF391E"/>
    <w:rsid w:val="00FF3D72"/>
    <w:rsid w:val="00FF478C"/>
    <w:rsid w:val="00FF653A"/>
    <w:rsid w:val="00FF6585"/>
    <w:rsid w:val="00FF6ED8"/>
    <w:rsid w:val="00FF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3036"/>
  <w15:docId w15:val="{4DC9A455-D380-4B4B-8334-A3A5564C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4">
    <w:name w:val="Placeholder Text"/>
    <w:basedOn w:val="a0"/>
    <w:uiPriority w:val="99"/>
    <w:semiHidden/>
    <w:rsid w:val="008B62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4A143-49D2-4D5E-913E-42D8B899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10</Pages>
  <Words>3701</Words>
  <Characters>21098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17</cp:revision>
  <cp:lastPrinted>2023-03-27T07:14:00Z</cp:lastPrinted>
  <dcterms:created xsi:type="dcterms:W3CDTF">2023-03-22T15:39:00Z</dcterms:created>
  <dcterms:modified xsi:type="dcterms:W3CDTF">2024-03-06T11:00:00Z</dcterms:modified>
</cp:coreProperties>
</file>